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0A786D2A" w14:textId="6C268622" w:rsidR="007561CE" w:rsidRPr="0062105C" w:rsidRDefault="00013552" w:rsidP="0062105C">
      <w:pPr>
        <w:jc w:val="center"/>
        <w:rPr>
          <w:b/>
          <w:sz w:val="28"/>
          <w:lang w:eastAsia="fr-FR"/>
        </w:rPr>
      </w:pPr>
      <w:r>
        <w:rPr>
          <w:rFonts w:ascii="Century Gothic" w:hAnsi="Century Gothic"/>
          <w:noProof/>
          <w:sz w:val="20"/>
        </w:rPr>
        <mc:AlternateContent>
          <mc:Choice Requires="wps">
            <w:drawing>
              <wp:anchor distT="0" distB="0" distL="90170" distR="90170" simplePos="0" relativeHeight="251657216" behindDoc="0" locked="0" layoutInCell="1" allowOverlap="1" wp14:anchorId="691A324F" wp14:editId="4E55A784">
                <wp:simplePos x="0" y="0"/>
                <wp:positionH relativeFrom="page">
                  <wp:align>center</wp:align>
                </wp:positionH>
                <wp:positionV relativeFrom="paragraph">
                  <wp:posOffset>635</wp:posOffset>
                </wp:positionV>
                <wp:extent cx="13970" cy="159385"/>
                <wp:effectExtent l="0" t="0" r="0" b="0"/>
                <wp:wrapTopAndBottom/>
                <wp:docPr id="5476584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970" cy="15938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E7C8BF0" w14:textId="77777777" w:rsidR="00272363" w:rsidRDefault="00272363">
                            <w:pPr>
                              <w:jc w:val="center"/>
                              <w:rPr>
                                <w:rFonts w:ascii="Arial Narrow" w:hAnsi="Arial Narrow" w:cs="Arial Narrow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91A324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05pt;width:1.1pt;height:12.55pt;z-index:251657216;visibility:visible;mso-wrap-style:square;mso-width-percent:0;mso-height-percent:0;mso-wrap-distance-left:7.1pt;mso-wrap-distance-top:0;mso-wrap-distance-right:7.1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" stroked="f">
                <v:fill opacity="0"/>
                <v:textbox inset="0,0,0,0">
                  <w:txbxContent>
                    <w:p w14:paraId="5E7C8BF0" w14:textId="77777777" w:rsidR="00272363" w:rsidRDefault="00272363">
                      <w:pPr>
                        <w:jc w:val="center"/>
                        <w:rPr>
                          <w:rFonts w:ascii="Arial Narrow" w:hAnsi="Arial Narrow" w:cs="Arial Narrow"/>
                          <w:szCs w:val="22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7561CE" w:rsidRPr="007561CE">
        <w:rPr>
          <w:rFonts w:ascii="Century Gothic" w:hAnsi="Century Gothic" w:cs="Arial Narrow"/>
          <w:b/>
          <w:bCs/>
          <w:sz w:val="32"/>
          <w:szCs w:val="32"/>
        </w:rPr>
        <w:t>SEMAINE A</w:t>
      </w:r>
      <w:r w:rsidR="0037633F">
        <w:rPr>
          <w:rFonts w:ascii="Century Gothic" w:hAnsi="Century Gothic" w:cs="Arial Narrow"/>
          <w:b/>
          <w:bCs/>
          <w:sz w:val="32"/>
          <w:szCs w:val="32"/>
        </w:rPr>
        <w:t xml:space="preserve"> - Surfaces</w:t>
      </w:r>
    </w:p>
    <w:p w14:paraId="35F5FF28" w14:textId="77777777" w:rsidR="007A1394" w:rsidRPr="002B1097" w:rsidRDefault="007A1394">
      <w:pPr>
        <w:rPr>
          <w:rFonts w:ascii="Century Gothic" w:hAnsi="Century Gothic" w:cs="Arial Narrow"/>
          <w:sz w:val="20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1271"/>
        <w:gridCol w:w="1843"/>
        <w:gridCol w:w="2268"/>
        <w:gridCol w:w="2410"/>
        <w:gridCol w:w="1701"/>
      </w:tblGrid>
      <w:tr w:rsidR="002B1097" w:rsidRPr="002B1097" w14:paraId="19464214" w14:textId="77777777" w:rsidTr="002B1097">
        <w:tc>
          <w:tcPr>
            <w:tcW w:w="5382" w:type="dxa"/>
            <w:gridSpan w:val="3"/>
            <w:shd w:val="clear" w:color="auto" w:fill="BFBFBF" w:themeFill="background1" w:themeFillShade="BF"/>
          </w:tcPr>
          <w:p w14:paraId="6CA8F7FA" w14:textId="7319FB0F" w:rsidR="002B1097" w:rsidRPr="002B1097" w:rsidRDefault="002B1097" w:rsidP="002B1097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Secteurs locaux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293E26A3" w14:textId="4B9B7A76" w:rsidR="002B1097" w:rsidRPr="002B1097" w:rsidRDefault="002B1097" w:rsidP="002B1097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N° locaux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505CF595" w14:textId="2BBCB9D0" w:rsidR="002B1097" w:rsidRPr="002B1097" w:rsidRDefault="002B1097" w:rsidP="002B1097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Surface totale</w:t>
            </w:r>
          </w:p>
        </w:tc>
      </w:tr>
      <w:tr w:rsidR="00CB56B3" w:rsidRPr="002B1097" w14:paraId="0C77ABF3" w14:textId="77777777" w:rsidTr="00C43BBC">
        <w:tc>
          <w:tcPr>
            <w:tcW w:w="1271" w:type="dxa"/>
            <w:vMerge w:val="restart"/>
            <w:vAlign w:val="center"/>
          </w:tcPr>
          <w:p w14:paraId="0DCDCF25" w14:textId="2CC3CD58" w:rsidR="00CB56B3" w:rsidRPr="002B1097" w:rsidRDefault="00CB56B3" w:rsidP="007A1394">
            <w:pPr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Bâtiment 1</w:t>
            </w:r>
          </w:p>
        </w:tc>
        <w:tc>
          <w:tcPr>
            <w:tcW w:w="1843" w:type="dxa"/>
            <w:vMerge w:val="restart"/>
            <w:vAlign w:val="center"/>
          </w:tcPr>
          <w:p w14:paraId="2B9074D7" w14:textId="51405900" w:rsidR="00CB56B3" w:rsidRPr="002B1097" w:rsidRDefault="00331C18" w:rsidP="007A13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Pôle santé</w:t>
            </w:r>
          </w:p>
        </w:tc>
        <w:tc>
          <w:tcPr>
            <w:tcW w:w="2268" w:type="dxa"/>
            <w:vAlign w:val="center"/>
          </w:tcPr>
          <w:p w14:paraId="5FDF30FF" w14:textId="4F66AD7E" w:rsidR="00CB56B3" w:rsidRPr="002B1097" w:rsidRDefault="00CB56B3" w:rsidP="007A1394">
            <w:pPr>
              <w:rPr>
                <w:rFonts w:ascii="Century Gothic" w:hAnsi="Century Gothic" w:cs="Arial Narrow"/>
                <w:sz w:val="20"/>
              </w:rPr>
            </w:pPr>
            <w:r w:rsidRPr="007A1394">
              <w:rPr>
                <w:rFonts w:ascii="Century Gothic" w:hAnsi="Century Gothic" w:cs="Arial Narrow"/>
                <w:sz w:val="20"/>
              </w:rPr>
              <w:t>Salles de réunion</w:t>
            </w:r>
          </w:p>
        </w:tc>
        <w:tc>
          <w:tcPr>
            <w:tcW w:w="2410" w:type="dxa"/>
            <w:vAlign w:val="center"/>
          </w:tcPr>
          <w:p w14:paraId="10679F20" w14:textId="4983DB69" w:rsidR="00CB56B3" w:rsidRPr="002B1097" w:rsidRDefault="00CB56B3" w:rsidP="007A1394">
            <w:pPr>
              <w:rPr>
                <w:rFonts w:ascii="Century Gothic" w:hAnsi="Century Gothic" w:cs="Arial Narrow"/>
                <w:sz w:val="20"/>
              </w:rPr>
            </w:pPr>
            <w:r w:rsidRPr="007A1394">
              <w:rPr>
                <w:rFonts w:ascii="Century Gothic" w:hAnsi="Century Gothic" w:cs="Arial Narrow"/>
                <w:sz w:val="20"/>
              </w:rPr>
              <w:t>001, 002, 003, 004, 005, 007</w:t>
            </w:r>
          </w:p>
        </w:tc>
        <w:tc>
          <w:tcPr>
            <w:tcW w:w="1701" w:type="dxa"/>
            <w:vMerge w:val="restart"/>
            <w:vAlign w:val="center"/>
          </w:tcPr>
          <w:p w14:paraId="0EA1237F" w14:textId="64254D9D" w:rsidR="00CB56B3" w:rsidRPr="002B1097" w:rsidRDefault="00CB56B3" w:rsidP="002B1097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b/>
                <w:bCs/>
                <w:sz w:val="20"/>
              </w:rPr>
              <w:t xml:space="preserve"> 1333 </w:t>
            </w:r>
            <w:r w:rsidRPr="007A1394">
              <w:rPr>
                <w:rFonts w:ascii="Century Gothic" w:hAnsi="Century Gothic" w:cs="Arial Narrow"/>
                <w:b/>
                <w:bCs/>
                <w:sz w:val="20"/>
              </w:rPr>
              <w:t>m2</w:t>
            </w:r>
          </w:p>
          <w:p w14:paraId="72504518" w14:textId="780B9940" w:rsidR="00CB56B3" w:rsidRPr="002B1097" w:rsidRDefault="00CB56B3" w:rsidP="002B1097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</w:tc>
      </w:tr>
      <w:tr w:rsidR="00CB56B3" w:rsidRPr="002B1097" w14:paraId="6F71942A" w14:textId="77777777" w:rsidTr="00C43BBC">
        <w:tc>
          <w:tcPr>
            <w:tcW w:w="1271" w:type="dxa"/>
            <w:vMerge/>
            <w:vAlign w:val="center"/>
          </w:tcPr>
          <w:p w14:paraId="660C3110" w14:textId="77777777" w:rsidR="00CB56B3" w:rsidRPr="002B1097" w:rsidRDefault="00CB56B3" w:rsidP="007A13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7CC31DF5" w14:textId="77777777" w:rsidR="00CB56B3" w:rsidRPr="002B1097" w:rsidRDefault="00CB56B3" w:rsidP="007A13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64613677" w14:textId="1BD3B376" w:rsidR="00CB56B3" w:rsidRPr="002B1097" w:rsidRDefault="00D97415" w:rsidP="007A13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Bureau</w:t>
            </w:r>
          </w:p>
        </w:tc>
        <w:tc>
          <w:tcPr>
            <w:tcW w:w="2410" w:type="dxa"/>
            <w:vAlign w:val="center"/>
          </w:tcPr>
          <w:p w14:paraId="007353D1" w14:textId="4C930E7E" w:rsidR="00CB56B3" w:rsidRPr="002B1097" w:rsidRDefault="00CB56B3" w:rsidP="007A1394">
            <w:pPr>
              <w:rPr>
                <w:rFonts w:ascii="Century Gothic" w:hAnsi="Century Gothic" w:cs="Arial Narrow"/>
                <w:sz w:val="20"/>
              </w:rPr>
            </w:pPr>
            <w:r w:rsidRPr="007A1394">
              <w:rPr>
                <w:rFonts w:ascii="Century Gothic" w:hAnsi="Century Gothic" w:cs="Arial Narrow"/>
                <w:sz w:val="20"/>
              </w:rPr>
              <w:t>006</w:t>
            </w:r>
          </w:p>
        </w:tc>
        <w:tc>
          <w:tcPr>
            <w:tcW w:w="1701" w:type="dxa"/>
            <w:vMerge/>
            <w:vAlign w:val="center"/>
          </w:tcPr>
          <w:p w14:paraId="63633192" w14:textId="4D353E3A" w:rsidR="00CB56B3" w:rsidRPr="002B1097" w:rsidRDefault="00CB56B3" w:rsidP="002B1097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</w:tc>
      </w:tr>
      <w:tr w:rsidR="00CB56B3" w:rsidRPr="002B1097" w14:paraId="588B5AE1" w14:textId="77777777" w:rsidTr="00C43BBC">
        <w:tc>
          <w:tcPr>
            <w:tcW w:w="1271" w:type="dxa"/>
            <w:vMerge/>
            <w:vAlign w:val="center"/>
          </w:tcPr>
          <w:p w14:paraId="734E0AA9" w14:textId="77777777" w:rsidR="00CB56B3" w:rsidRPr="002B1097" w:rsidRDefault="00CB56B3" w:rsidP="007A13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13FBFBE5" w14:textId="77777777" w:rsidR="00CB56B3" w:rsidRPr="002B1097" w:rsidRDefault="00CB56B3" w:rsidP="007A13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44FB3577" w14:textId="686A41AE" w:rsidR="00CB56B3" w:rsidRPr="002B1097" w:rsidRDefault="00747C61" w:rsidP="007A13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  <w:r w:rsidR="00CB56B3">
              <w:rPr>
                <w:rFonts w:ascii="Century Gothic" w:hAnsi="Century Gothic" w:cs="Arial Narrow"/>
                <w:sz w:val="20"/>
              </w:rPr>
              <w:t> </w:t>
            </w:r>
          </w:p>
        </w:tc>
        <w:tc>
          <w:tcPr>
            <w:tcW w:w="2410" w:type="dxa"/>
            <w:vAlign w:val="center"/>
          </w:tcPr>
          <w:p w14:paraId="743EF5B0" w14:textId="409FD968" w:rsidR="00CB56B3" w:rsidRPr="002B1097" w:rsidRDefault="00CB56B3" w:rsidP="007A1394">
            <w:pPr>
              <w:rPr>
                <w:rFonts w:ascii="Century Gothic" w:hAnsi="Century Gothic" w:cs="Arial Narrow"/>
                <w:sz w:val="20"/>
              </w:rPr>
            </w:pPr>
            <w:r w:rsidRPr="007A1394">
              <w:rPr>
                <w:rFonts w:ascii="Century Gothic" w:hAnsi="Century Gothic" w:cs="Arial Narrow"/>
                <w:sz w:val="20"/>
              </w:rPr>
              <w:t>070</w:t>
            </w:r>
          </w:p>
        </w:tc>
        <w:tc>
          <w:tcPr>
            <w:tcW w:w="1701" w:type="dxa"/>
            <w:vMerge/>
            <w:vAlign w:val="center"/>
          </w:tcPr>
          <w:p w14:paraId="2E644A83" w14:textId="6F713762" w:rsidR="00CB56B3" w:rsidRPr="002B1097" w:rsidRDefault="00CB56B3" w:rsidP="002B1097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</w:tc>
      </w:tr>
      <w:tr w:rsidR="00CB56B3" w:rsidRPr="002B1097" w14:paraId="584FBCD4" w14:textId="77777777" w:rsidTr="00C43BBC">
        <w:tc>
          <w:tcPr>
            <w:tcW w:w="1271" w:type="dxa"/>
            <w:vMerge/>
            <w:vAlign w:val="center"/>
          </w:tcPr>
          <w:p w14:paraId="752A5B07" w14:textId="77777777" w:rsidR="00CB56B3" w:rsidRPr="002B1097" w:rsidRDefault="00CB56B3" w:rsidP="007A13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74F30DF5" w14:textId="77777777" w:rsidR="00CB56B3" w:rsidRPr="002B1097" w:rsidRDefault="00CB56B3" w:rsidP="007A13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2B6B57EE" w14:textId="50DF7641" w:rsidR="00CB56B3" w:rsidRPr="002B1097" w:rsidRDefault="00CB56B3" w:rsidP="007A1394">
            <w:pPr>
              <w:rPr>
                <w:rFonts w:ascii="Century Gothic" w:hAnsi="Century Gothic" w:cs="Arial Narrow"/>
                <w:sz w:val="20"/>
              </w:rPr>
            </w:pPr>
            <w:r w:rsidRPr="007A1394">
              <w:rPr>
                <w:rFonts w:ascii="Century Gothic" w:hAnsi="Century Gothic" w:cs="Arial Narrow"/>
                <w:sz w:val="20"/>
              </w:rPr>
              <w:t>Circulation</w:t>
            </w:r>
          </w:p>
        </w:tc>
        <w:tc>
          <w:tcPr>
            <w:tcW w:w="2410" w:type="dxa"/>
            <w:vAlign w:val="center"/>
          </w:tcPr>
          <w:p w14:paraId="50191CE7" w14:textId="4F643842" w:rsidR="00CB56B3" w:rsidRPr="002B1097" w:rsidRDefault="00CB56B3" w:rsidP="007A1394">
            <w:pPr>
              <w:rPr>
                <w:rFonts w:ascii="Century Gothic" w:hAnsi="Century Gothic" w:cs="Arial Narrow"/>
                <w:sz w:val="20"/>
              </w:rPr>
            </w:pPr>
            <w:r w:rsidRPr="007A1394">
              <w:rPr>
                <w:rFonts w:ascii="Century Gothic" w:hAnsi="Century Gothic" w:cs="Arial Narrow"/>
                <w:sz w:val="20"/>
              </w:rPr>
              <w:t>084</w:t>
            </w:r>
          </w:p>
        </w:tc>
        <w:tc>
          <w:tcPr>
            <w:tcW w:w="1701" w:type="dxa"/>
            <w:vMerge/>
            <w:vAlign w:val="center"/>
          </w:tcPr>
          <w:p w14:paraId="6E76A2C8" w14:textId="3A45B827" w:rsidR="00CB56B3" w:rsidRPr="002B1097" w:rsidRDefault="00CB56B3" w:rsidP="002B1097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</w:tc>
      </w:tr>
      <w:tr w:rsidR="00CB56B3" w:rsidRPr="002B1097" w14:paraId="71CEF539" w14:textId="77777777" w:rsidTr="00C43BBC">
        <w:tc>
          <w:tcPr>
            <w:tcW w:w="1271" w:type="dxa"/>
            <w:vMerge/>
            <w:vAlign w:val="center"/>
          </w:tcPr>
          <w:p w14:paraId="060BF9B2" w14:textId="77777777" w:rsidR="00CB56B3" w:rsidRPr="002B1097" w:rsidRDefault="00CB56B3" w:rsidP="007A13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1476CBA0" w14:textId="56AF0F4D" w:rsidR="00CB56B3" w:rsidRPr="002B1097" w:rsidRDefault="00CB56B3" w:rsidP="007A1394">
            <w:pPr>
              <w:rPr>
                <w:rFonts w:ascii="Century Gothic" w:hAnsi="Century Gothic" w:cs="Arial Narrow"/>
                <w:sz w:val="20"/>
              </w:rPr>
            </w:pPr>
            <w:r w:rsidRPr="007A1394">
              <w:rPr>
                <w:rFonts w:ascii="Century Gothic" w:hAnsi="Century Gothic" w:cs="Arial Narrow"/>
                <w:sz w:val="20"/>
              </w:rPr>
              <w:t>DREP</w:t>
            </w:r>
          </w:p>
        </w:tc>
        <w:tc>
          <w:tcPr>
            <w:tcW w:w="2268" w:type="dxa"/>
            <w:vAlign w:val="center"/>
          </w:tcPr>
          <w:p w14:paraId="2C6E882D" w14:textId="27C887A9" w:rsidR="00CB56B3" w:rsidRPr="002B1097" w:rsidRDefault="00CB56B3" w:rsidP="007A1394">
            <w:pPr>
              <w:rPr>
                <w:rFonts w:ascii="Century Gothic" w:hAnsi="Century Gothic" w:cs="Arial Narrow"/>
                <w:sz w:val="20"/>
              </w:rPr>
            </w:pPr>
            <w:r w:rsidRPr="007A1394">
              <w:rPr>
                <w:rFonts w:ascii="Century Gothic" w:hAnsi="Century Gothic" w:cs="Arial Narrow"/>
                <w:sz w:val="20"/>
              </w:rPr>
              <w:t>Bureaux</w:t>
            </w:r>
          </w:p>
        </w:tc>
        <w:tc>
          <w:tcPr>
            <w:tcW w:w="2410" w:type="dxa"/>
            <w:vAlign w:val="center"/>
          </w:tcPr>
          <w:p w14:paraId="276AF207" w14:textId="52CF0EC6" w:rsidR="00CB56B3" w:rsidRPr="002B1097" w:rsidRDefault="00CB56B3" w:rsidP="007A1394">
            <w:pPr>
              <w:rPr>
                <w:rFonts w:ascii="Century Gothic" w:hAnsi="Century Gothic" w:cs="Arial Narrow"/>
                <w:sz w:val="20"/>
              </w:rPr>
            </w:pPr>
            <w:r w:rsidRPr="007A1394">
              <w:rPr>
                <w:rFonts w:ascii="Century Gothic" w:hAnsi="Century Gothic" w:cs="Arial Narrow"/>
                <w:sz w:val="20"/>
              </w:rPr>
              <w:t>008, 010, 011, 012, 013, 014</w:t>
            </w:r>
          </w:p>
        </w:tc>
        <w:tc>
          <w:tcPr>
            <w:tcW w:w="1701" w:type="dxa"/>
            <w:vMerge/>
            <w:vAlign w:val="center"/>
          </w:tcPr>
          <w:p w14:paraId="4CD3BB8D" w14:textId="1CED9BEE" w:rsidR="00CB56B3" w:rsidRPr="002B1097" w:rsidRDefault="00CB56B3" w:rsidP="002B1097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</w:tc>
      </w:tr>
      <w:tr w:rsidR="00CB56B3" w:rsidRPr="002B1097" w14:paraId="6B399230" w14:textId="77777777" w:rsidTr="00C43BBC">
        <w:tc>
          <w:tcPr>
            <w:tcW w:w="1271" w:type="dxa"/>
            <w:vMerge/>
            <w:vAlign w:val="center"/>
          </w:tcPr>
          <w:p w14:paraId="2BA28637" w14:textId="77777777" w:rsidR="00CB56B3" w:rsidRPr="002B1097" w:rsidRDefault="00CB56B3" w:rsidP="007A13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1503C539" w14:textId="77777777" w:rsidR="00CB56B3" w:rsidRPr="002B1097" w:rsidRDefault="00CB56B3" w:rsidP="007A13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4CB1DBFF" w14:textId="53093563" w:rsidR="00CB56B3" w:rsidRPr="002B1097" w:rsidRDefault="00CB56B3" w:rsidP="007A1394">
            <w:pPr>
              <w:rPr>
                <w:rFonts w:ascii="Century Gothic" w:hAnsi="Century Gothic" w:cs="Arial Narrow"/>
                <w:sz w:val="20"/>
              </w:rPr>
            </w:pPr>
            <w:r w:rsidRPr="007A1394">
              <w:rPr>
                <w:rFonts w:ascii="Century Gothic" w:hAnsi="Century Gothic" w:cs="Arial Narrow"/>
                <w:sz w:val="20"/>
              </w:rPr>
              <w:t>Circulation</w:t>
            </w:r>
          </w:p>
        </w:tc>
        <w:tc>
          <w:tcPr>
            <w:tcW w:w="2410" w:type="dxa"/>
            <w:vAlign w:val="center"/>
          </w:tcPr>
          <w:p w14:paraId="5E5199A1" w14:textId="6C7690C0" w:rsidR="00CB56B3" w:rsidRPr="002B1097" w:rsidRDefault="00CB56B3" w:rsidP="007A1394">
            <w:pPr>
              <w:rPr>
                <w:rFonts w:ascii="Century Gothic" w:hAnsi="Century Gothic" w:cs="Arial Narrow"/>
                <w:sz w:val="20"/>
              </w:rPr>
            </w:pPr>
            <w:r w:rsidRPr="007A1394">
              <w:rPr>
                <w:rFonts w:ascii="Century Gothic" w:hAnsi="Century Gothic" w:cs="Arial Narrow"/>
                <w:sz w:val="20"/>
              </w:rPr>
              <w:t>085</w:t>
            </w:r>
          </w:p>
        </w:tc>
        <w:tc>
          <w:tcPr>
            <w:tcW w:w="1701" w:type="dxa"/>
            <w:vMerge/>
            <w:vAlign w:val="center"/>
          </w:tcPr>
          <w:p w14:paraId="7B7FA714" w14:textId="0B0C60AB" w:rsidR="00CB56B3" w:rsidRPr="002B1097" w:rsidRDefault="00CB56B3" w:rsidP="002B1097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</w:tc>
      </w:tr>
      <w:tr w:rsidR="00CB56B3" w:rsidRPr="002B1097" w14:paraId="58E68CB4" w14:textId="77777777" w:rsidTr="00C43BBC">
        <w:tc>
          <w:tcPr>
            <w:tcW w:w="1271" w:type="dxa"/>
            <w:vMerge/>
            <w:vAlign w:val="center"/>
          </w:tcPr>
          <w:p w14:paraId="16F5A551" w14:textId="77777777" w:rsidR="00CB56B3" w:rsidRPr="002B1097" w:rsidRDefault="00CB56B3" w:rsidP="007A13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68D3DBAE" w14:textId="77777777" w:rsidR="00CB56B3" w:rsidRPr="002B1097" w:rsidRDefault="00CB56B3" w:rsidP="007A13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229F9873" w14:textId="78C39A9A" w:rsidR="00CB56B3" w:rsidRPr="002B1097" w:rsidRDefault="00747C61" w:rsidP="007A13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410" w:type="dxa"/>
            <w:vAlign w:val="center"/>
          </w:tcPr>
          <w:p w14:paraId="5FA83F61" w14:textId="1B9C1940" w:rsidR="00CB56B3" w:rsidRPr="002B1097" w:rsidRDefault="00CB56B3" w:rsidP="007A1394">
            <w:pPr>
              <w:rPr>
                <w:rFonts w:ascii="Century Gothic" w:hAnsi="Century Gothic" w:cs="Arial Narrow"/>
                <w:sz w:val="20"/>
              </w:rPr>
            </w:pPr>
            <w:r w:rsidRPr="007A1394">
              <w:rPr>
                <w:rFonts w:ascii="Century Gothic" w:hAnsi="Century Gothic" w:cs="Arial Narrow"/>
                <w:sz w:val="20"/>
              </w:rPr>
              <w:t>072</w:t>
            </w:r>
          </w:p>
        </w:tc>
        <w:tc>
          <w:tcPr>
            <w:tcW w:w="1701" w:type="dxa"/>
            <w:vMerge/>
            <w:vAlign w:val="center"/>
          </w:tcPr>
          <w:p w14:paraId="549450A4" w14:textId="508E0E99" w:rsidR="00CB56B3" w:rsidRPr="002B1097" w:rsidRDefault="00CB56B3" w:rsidP="002B1097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</w:tc>
      </w:tr>
      <w:tr w:rsidR="00CB56B3" w:rsidRPr="002B1097" w14:paraId="379EFFA3" w14:textId="77777777" w:rsidTr="00C43BBC">
        <w:tc>
          <w:tcPr>
            <w:tcW w:w="1271" w:type="dxa"/>
            <w:vMerge/>
            <w:vAlign w:val="center"/>
          </w:tcPr>
          <w:p w14:paraId="3A7C9971" w14:textId="77777777" w:rsidR="00CB56B3" w:rsidRPr="002B1097" w:rsidRDefault="00CB56B3" w:rsidP="007A13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 w:val="restart"/>
            <w:vAlign w:val="center"/>
          </w:tcPr>
          <w:p w14:paraId="591761EF" w14:textId="0D36F28B" w:rsidR="00CB56B3" w:rsidRPr="002B1097" w:rsidRDefault="00CB56B3" w:rsidP="007A1394">
            <w:pPr>
              <w:rPr>
                <w:rFonts w:ascii="Century Gothic" w:hAnsi="Century Gothic" w:cs="Arial Narrow"/>
                <w:sz w:val="20"/>
              </w:rPr>
            </w:pPr>
            <w:r w:rsidRPr="007A1394">
              <w:rPr>
                <w:rFonts w:ascii="Century Gothic" w:hAnsi="Century Gothic" w:cs="Arial Narrow"/>
                <w:sz w:val="20"/>
              </w:rPr>
              <w:t>Rez de chaussée</w:t>
            </w:r>
            <w:r w:rsidRPr="007A1394">
              <w:rPr>
                <w:rFonts w:ascii="Century Gothic" w:hAnsi="Century Gothic" w:cs="Arial Narrow"/>
                <w:sz w:val="20"/>
              </w:rPr>
              <w:br/>
              <w:t>et 1er étage</w:t>
            </w:r>
          </w:p>
        </w:tc>
        <w:tc>
          <w:tcPr>
            <w:tcW w:w="2268" w:type="dxa"/>
            <w:vAlign w:val="center"/>
          </w:tcPr>
          <w:p w14:paraId="7114FE84" w14:textId="2211D396" w:rsidR="00CB56B3" w:rsidRPr="002B1097" w:rsidRDefault="00CB56B3" w:rsidP="007A1394">
            <w:pPr>
              <w:rPr>
                <w:rFonts w:ascii="Century Gothic" w:hAnsi="Century Gothic" w:cs="Arial Narrow"/>
                <w:sz w:val="20"/>
              </w:rPr>
            </w:pPr>
            <w:r w:rsidRPr="007A1394">
              <w:rPr>
                <w:rFonts w:ascii="Century Gothic" w:hAnsi="Century Gothic" w:cs="Arial Narrow"/>
                <w:sz w:val="20"/>
              </w:rPr>
              <w:t>Bureaux</w:t>
            </w:r>
          </w:p>
        </w:tc>
        <w:tc>
          <w:tcPr>
            <w:tcW w:w="2410" w:type="dxa"/>
            <w:vAlign w:val="center"/>
          </w:tcPr>
          <w:p w14:paraId="4D74EEFC" w14:textId="4F153DE1" w:rsidR="00CB56B3" w:rsidRPr="002B1097" w:rsidRDefault="00CB56B3" w:rsidP="007A1394">
            <w:pPr>
              <w:rPr>
                <w:rFonts w:ascii="Century Gothic" w:hAnsi="Century Gothic" w:cs="Arial Narrow"/>
                <w:sz w:val="20"/>
              </w:rPr>
            </w:pPr>
            <w:r w:rsidRPr="007A1394">
              <w:rPr>
                <w:rFonts w:ascii="Century Gothic" w:hAnsi="Century Gothic" w:cs="Arial Narrow"/>
                <w:sz w:val="20"/>
              </w:rPr>
              <w:t>105A, 105B, 105C, 105D,103D, 103C,103B, 103A,106, 108, 110-112, 114, 116, 118, 120, 122, 126,128, 130, 132, 134, 136,138, 140, 142</w:t>
            </w:r>
          </w:p>
        </w:tc>
        <w:tc>
          <w:tcPr>
            <w:tcW w:w="1701" w:type="dxa"/>
            <w:vMerge/>
            <w:vAlign w:val="center"/>
          </w:tcPr>
          <w:p w14:paraId="1A011C15" w14:textId="3D32C314" w:rsidR="00CB56B3" w:rsidRPr="002B1097" w:rsidRDefault="00CB56B3" w:rsidP="002B1097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</w:tc>
      </w:tr>
      <w:tr w:rsidR="00CB56B3" w:rsidRPr="002B1097" w14:paraId="5856C395" w14:textId="77777777" w:rsidTr="00C43BBC">
        <w:tc>
          <w:tcPr>
            <w:tcW w:w="1271" w:type="dxa"/>
            <w:vMerge/>
            <w:vAlign w:val="center"/>
          </w:tcPr>
          <w:p w14:paraId="23B1EDB0" w14:textId="77777777" w:rsidR="00CB56B3" w:rsidRPr="002B1097" w:rsidRDefault="00CB56B3" w:rsidP="007A13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7BF84F07" w14:textId="70481736" w:rsidR="00CB56B3" w:rsidRPr="007A1394" w:rsidRDefault="00CB56B3" w:rsidP="007A13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7FFCB46D" w14:textId="18AF602A" w:rsidR="00CB56B3" w:rsidRPr="007A1394" w:rsidRDefault="00CB56B3" w:rsidP="007A13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 de réunion</w:t>
            </w:r>
          </w:p>
        </w:tc>
        <w:tc>
          <w:tcPr>
            <w:tcW w:w="2410" w:type="dxa"/>
            <w:vAlign w:val="center"/>
          </w:tcPr>
          <w:p w14:paraId="1CA2C797" w14:textId="05B75B00" w:rsidR="00CB56B3" w:rsidRPr="007A1394" w:rsidRDefault="00CB56B3" w:rsidP="007A13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104</w:t>
            </w:r>
          </w:p>
        </w:tc>
        <w:tc>
          <w:tcPr>
            <w:tcW w:w="1701" w:type="dxa"/>
            <w:vMerge/>
            <w:vAlign w:val="center"/>
          </w:tcPr>
          <w:p w14:paraId="2BCFA76D" w14:textId="77777777" w:rsidR="00CB56B3" w:rsidRPr="007A1394" w:rsidRDefault="00CB56B3" w:rsidP="002B1097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</w:tc>
      </w:tr>
      <w:tr w:rsidR="00CB56B3" w:rsidRPr="002B1097" w14:paraId="14F3587E" w14:textId="77777777" w:rsidTr="00C43BBC">
        <w:tc>
          <w:tcPr>
            <w:tcW w:w="1271" w:type="dxa"/>
            <w:vMerge/>
            <w:vAlign w:val="center"/>
          </w:tcPr>
          <w:p w14:paraId="066EDE4F" w14:textId="77777777" w:rsidR="00CB56B3" w:rsidRPr="002B1097" w:rsidRDefault="00CB56B3" w:rsidP="001A1FF9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66532948" w14:textId="77777777" w:rsidR="00CB56B3" w:rsidRPr="007A1394" w:rsidRDefault="00CB56B3" w:rsidP="001A1FF9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1F638BEB" w14:textId="3E7A4B85" w:rsidR="00CB56B3" w:rsidRDefault="00747C61" w:rsidP="001A1FF9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</w:t>
            </w:r>
            <w:r w:rsidR="00D97415">
              <w:rPr>
                <w:rFonts w:ascii="Century Gothic" w:hAnsi="Century Gothic" w:cs="Arial Narrow"/>
                <w:sz w:val="20"/>
              </w:rPr>
              <w:t>/</w:t>
            </w:r>
            <w:r>
              <w:rPr>
                <w:rFonts w:ascii="Century Gothic" w:hAnsi="Century Gothic" w:cs="Arial Narrow"/>
                <w:sz w:val="20"/>
              </w:rPr>
              <w:t>vestiaires</w:t>
            </w:r>
          </w:p>
        </w:tc>
        <w:tc>
          <w:tcPr>
            <w:tcW w:w="2410" w:type="dxa"/>
            <w:vAlign w:val="center"/>
          </w:tcPr>
          <w:p w14:paraId="48FB8B44" w14:textId="2B806239" w:rsidR="00CB56B3" w:rsidRPr="001A1FF9" w:rsidRDefault="00CB56B3" w:rsidP="001A1FF9">
            <w:pPr>
              <w:rPr>
                <w:rFonts w:ascii="Century Gothic" w:hAnsi="Century Gothic" w:cs="Arial Narrow"/>
                <w:sz w:val="20"/>
              </w:rPr>
            </w:pPr>
            <w:r w:rsidRPr="007A1394">
              <w:rPr>
                <w:rFonts w:ascii="Century Gothic" w:hAnsi="Century Gothic" w:cs="Arial Narrow"/>
                <w:sz w:val="20"/>
              </w:rPr>
              <w:t>07</w:t>
            </w:r>
            <w:r>
              <w:rPr>
                <w:rFonts w:ascii="Century Gothic" w:hAnsi="Century Gothic" w:cs="Arial Narrow"/>
                <w:sz w:val="20"/>
              </w:rPr>
              <w:t>1, 170, 171, 172, 172A, 101A</w:t>
            </w:r>
          </w:p>
        </w:tc>
        <w:tc>
          <w:tcPr>
            <w:tcW w:w="1701" w:type="dxa"/>
            <w:vMerge/>
            <w:vAlign w:val="center"/>
          </w:tcPr>
          <w:p w14:paraId="751A81D2" w14:textId="77777777" w:rsidR="00CB56B3" w:rsidRPr="007A1394" w:rsidRDefault="00CB56B3" w:rsidP="001A1FF9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</w:tc>
      </w:tr>
      <w:tr w:rsidR="00CB56B3" w:rsidRPr="002B1097" w14:paraId="602E8156" w14:textId="77777777" w:rsidTr="00C43BBC">
        <w:tc>
          <w:tcPr>
            <w:tcW w:w="1271" w:type="dxa"/>
            <w:vMerge/>
            <w:vAlign w:val="center"/>
          </w:tcPr>
          <w:p w14:paraId="3FD4ECDF" w14:textId="77777777" w:rsidR="00CB56B3" w:rsidRPr="002B1097" w:rsidRDefault="00CB56B3" w:rsidP="001A1FF9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668FF708" w14:textId="77777777" w:rsidR="00CB56B3" w:rsidRPr="007A1394" w:rsidRDefault="00CB56B3" w:rsidP="001A1FF9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3C04EDCF" w14:textId="63D217E9" w:rsidR="00CB56B3" w:rsidRDefault="00CB56B3" w:rsidP="001A1FF9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410" w:type="dxa"/>
            <w:vAlign w:val="center"/>
          </w:tcPr>
          <w:p w14:paraId="2423FA5D" w14:textId="75726B2A" w:rsidR="00CB56B3" w:rsidRPr="007A1394" w:rsidRDefault="00CB56B3" w:rsidP="001A1FF9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080, 080B, 081, 101, 103, 105, 160, 180, 181, 182, 183</w:t>
            </w:r>
          </w:p>
        </w:tc>
        <w:tc>
          <w:tcPr>
            <w:tcW w:w="1701" w:type="dxa"/>
            <w:vMerge/>
            <w:vAlign w:val="center"/>
          </w:tcPr>
          <w:p w14:paraId="1348854C" w14:textId="77777777" w:rsidR="00CB56B3" w:rsidRPr="007A1394" w:rsidRDefault="00CB56B3" w:rsidP="001A1FF9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</w:tc>
      </w:tr>
      <w:tr w:rsidR="00CB56B3" w:rsidRPr="002B1097" w14:paraId="25944B96" w14:textId="77777777" w:rsidTr="00C43BBC">
        <w:tc>
          <w:tcPr>
            <w:tcW w:w="1271" w:type="dxa"/>
            <w:vMerge/>
            <w:vAlign w:val="center"/>
          </w:tcPr>
          <w:p w14:paraId="0982822E" w14:textId="77777777" w:rsidR="00CB56B3" w:rsidRPr="002B1097" w:rsidRDefault="00CB56B3" w:rsidP="001A1FF9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6EC8C658" w14:textId="77777777" w:rsidR="00CB56B3" w:rsidRPr="007A1394" w:rsidRDefault="00CB56B3" w:rsidP="001A1FF9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276E218B" w14:textId="31EB0FF4" w:rsidR="00CB56B3" w:rsidRDefault="00CB56B3" w:rsidP="001A1FF9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Escalier</w:t>
            </w:r>
          </w:p>
        </w:tc>
        <w:tc>
          <w:tcPr>
            <w:tcW w:w="2410" w:type="dxa"/>
            <w:vAlign w:val="center"/>
          </w:tcPr>
          <w:p w14:paraId="4709A9D6" w14:textId="08ECBBBC" w:rsidR="00CB56B3" w:rsidRDefault="00CB56B3" w:rsidP="001A1FF9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090</w:t>
            </w:r>
          </w:p>
        </w:tc>
        <w:tc>
          <w:tcPr>
            <w:tcW w:w="1701" w:type="dxa"/>
            <w:vMerge/>
            <w:vAlign w:val="center"/>
          </w:tcPr>
          <w:p w14:paraId="58C55680" w14:textId="77777777" w:rsidR="00CB56B3" w:rsidRPr="007A1394" w:rsidRDefault="00CB56B3" w:rsidP="001A1FF9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</w:tc>
      </w:tr>
      <w:tr w:rsidR="00CB56B3" w:rsidRPr="002B1097" w14:paraId="369AACED" w14:textId="77777777" w:rsidTr="00C43BBC">
        <w:tc>
          <w:tcPr>
            <w:tcW w:w="1271" w:type="dxa"/>
            <w:vMerge/>
            <w:vAlign w:val="center"/>
          </w:tcPr>
          <w:p w14:paraId="7508EB10" w14:textId="77777777" w:rsidR="00CB56B3" w:rsidRPr="002B1097" w:rsidRDefault="00CB56B3" w:rsidP="001A1FF9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  <w:vAlign w:val="center"/>
          </w:tcPr>
          <w:p w14:paraId="722EB3EE" w14:textId="77777777" w:rsidR="00CB56B3" w:rsidRPr="007A1394" w:rsidRDefault="00CB56B3" w:rsidP="001A1FF9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04B999B1" w14:textId="3FEB78E8" w:rsidR="00CB56B3" w:rsidRDefault="00CB56B3" w:rsidP="001A1FF9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Local à faible occupation</w:t>
            </w:r>
          </w:p>
        </w:tc>
        <w:tc>
          <w:tcPr>
            <w:tcW w:w="2410" w:type="dxa"/>
            <w:vAlign w:val="center"/>
          </w:tcPr>
          <w:p w14:paraId="5F49C1E3" w14:textId="5203F1AC" w:rsidR="00CB56B3" w:rsidRDefault="00CB56B3" w:rsidP="001A1FF9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124</w:t>
            </w:r>
          </w:p>
        </w:tc>
        <w:tc>
          <w:tcPr>
            <w:tcW w:w="1701" w:type="dxa"/>
            <w:vMerge/>
            <w:vAlign w:val="center"/>
          </w:tcPr>
          <w:p w14:paraId="2BA01036" w14:textId="77777777" w:rsidR="00CB56B3" w:rsidRPr="007A1394" w:rsidRDefault="00CB56B3" w:rsidP="001A1FF9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</w:tc>
      </w:tr>
    </w:tbl>
    <w:p w14:paraId="7A743148" w14:textId="77777777" w:rsidR="007A1394" w:rsidRDefault="007A1394">
      <w:pPr>
        <w:rPr>
          <w:rFonts w:ascii="Century Gothic" w:hAnsi="Century Gothic" w:cs="Arial Narrow"/>
          <w:sz w:val="20"/>
        </w:rPr>
      </w:pPr>
    </w:p>
    <w:p w14:paraId="54DECB2E" w14:textId="77777777" w:rsidR="00F409A5" w:rsidRDefault="00F409A5">
      <w:pPr>
        <w:rPr>
          <w:rFonts w:ascii="Century Gothic" w:hAnsi="Century Gothic" w:cs="Arial Narrow"/>
          <w:sz w:val="20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1271"/>
        <w:gridCol w:w="1843"/>
        <w:gridCol w:w="2268"/>
        <w:gridCol w:w="2410"/>
        <w:gridCol w:w="1701"/>
      </w:tblGrid>
      <w:tr w:rsidR="00B50444" w14:paraId="43F4E813" w14:textId="77777777" w:rsidTr="00BB5663">
        <w:tc>
          <w:tcPr>
            <w:tcW w:w="5382" w:type="dxa"/>
            <w:gridSpan w:val="3"/>
            <w:shd w:val="clear" w:color="auto" w:fill="BFBFBF" w:themeFill="background1" w:themeFillShade="BF"/>
          </w:tcPr>
          <w:p w14:paraId="438332E3" w14:textId="1FC23262" w:rsidR="00B50444" w:rsidRPr="00780C23" w:rsidRDefault="00B50444" w:rsidP="00B50444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780C23">
              <w:rPr>
                <w:rFonts w:ascii="Century Gothic" w:hAnsi="Century Gothic" w:cs="Arial Narrow"/>
                <w:sz w:val="20"/>
              </w:rPr>
              <w:t>Secteurs locaux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1B4414AB" w14:textId="12752C29" w:rsidR="00B50444" w:rsidRPr="00780C23" w:rsidRDefault="00B50444" w:rsidP="00B50444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780C23">
              <w:rPr>
                <w:rFonts w:ascii="Century Gothic" w:hAnsi="Century Gothic" w:cs="Arial Narrow"/>
                <w:sz w:val="20"/>
              </w:rPr>
              <w:t>N° locaux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1DD9B4AC" w14:textId="23834A20" w:rsidR="00B50444" w:rsidRPr="00780C23" w:rsidRDefault="00B50444" w:rsidP="00B50444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780C23">
              <w:rPr>
                <w:rFonts w:ascii="Century Gothic" w:hAnsi="Century Gothic" w:cs="Arial Narrow"/>
                <w:sz w:val="20"/>
              </w:rPr>
              <w:t>Surface totale</w:t>
            </w:r>
          </w:p>
        </w:tc>
      </w:tr>
      <w:tr w:rsidR="00986480" w14:paraId="03D3EA20" w14:textId="77777777" w:rsidTr="00C43BBC">
        <w:tc>
          <w:tcPr>
            <w:tcW w:w="1271" w:type="dxa"/>
            <w:vMerge w:val="restart"/>
          </w:tcPr>
          <w:p w14:paraId="44718217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6541083D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30FD3C71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0CCE8EAC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2F194B8A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089A3EB1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2BD29D36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13B28F9D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5617B054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1E4522F5" w14:textId="51118588" w:rsidR="00094A6E" w:rsidRDefault="00747C61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Bâtiment 2</w:t>
            </w:r>
          </w:p>
          <w:p w14:paraId="02D0BF14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16A53D8C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414E54A0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3742BB10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61047CC0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291B3871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028254E4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4B6867A6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34DF5D2C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2192C7C2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61A51134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25780695" w14:textId="17062423" w:rsidR="00986480" w:rsidRDefault="00986480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Bâtiment 2</w:t>
            </w:r>
          </w:p>
        </w:tc>
        <w:tc>
          <w:tcPr>
            <w:tcW w:w="1843" w:type="dxa"/>
            <w:vMerge w:val="restart"/>
          </w:tcPr>
          <w:p w14:paraId="19F56973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  <w:p w14:paraId="4FE3B96B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  <w:p w14:paraId="217ED12B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  <w:p w14:paraId="08A14844" w14:textId="6E4D2B30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Rez de chaussée</w:t>
            </w:r>
          </w:p>
        </w:tc>
        <w:tc>
          <w:tcPr>
            <w:tcW w:w="2268" w:type="dxa"/>
          </w:tcPr>
          <w:p w14:paraId="2E5E0CC8" w14:textId="769BEA2E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Bureaux</w:t>
            </w:r>
          </w:p>
        </w:tc>
        <w:tc>
          <w:tcPr>
            <w:tcW w:w="2410" w:type="dxa"/>
          </w:tcPr>
          <w:p w14:paraId="691D1159" w14:textId="7924D9B5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001, 002, 003, 004, 004A, 005, 006, 006A, 007, 009, 010, 011, 012, 014</w:t>
            </w:r>
          </w:p>
        </w:tc>
        <w:tc>
          <w:tcPr>
            <w:tcW w:w="1701" w:type="dxa"/>
            <w:vMerge w:val="restart"/>
          </w:tcPr>
          <w:p w14:paraId="24BE169E" w14:textId="77777777" w:rsidR="00986480" w:rsidRDefault="00986480" w:rsidP="00C43BBC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7A4D2493" w14:textId="77777777" w:rsidR="00986480" w:rsidRDefault="00986480" w:rsidP="00C43BBC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7E4C6F3A" w14:textId="77777777" w:rsidR="00986480" w:rsidRDefault="00986480" w:rsidP="00C43BBC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1B2F621E" w14:textId="6965238E" w:rsidR="00986480" w:rsidRPr="00C43BBC" w:rsidRDefault="00986480" w:rsidP="00C43BBC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 w:rsidRPr="00C43BBC">
              <w:rPr>
                <w:rFonts w:ascii="Century Gothic" w:hAnsi="Century Gothic" w:cs="Arial Narrow"/>
                <w:b/>
                <w:bCs/>
                <w:sz w:val="20"/>
              </w:rPr>
              <w:t>786 m2</w:t>
            </w:r>
          </w:p>
        </w:tc>
      </w:tr>
      <w:tr w:rsidR="00986480" w14:paraId="353C5B2A" w14:textId="77777777" w:rsidTr="00C43BBC">
        <w:tc>
          <w:tcPr>
            <w:tcW w:w="1271" w:type="dxa"/>
            <w:vMerge/>
          </w:tcPr>
          <w:p w14:paraId="73C97D34" w14:textId="748A48B5" w:rsidR="00986480" w:rsidRDefault="00986480" w:rsidP="00B450E7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13D51AD8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71739A1F" w14:textId="0991D7E6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Bureaux /imprimerie</w:t>
            </w:r>
          </w:p>
        </w:tc>
        <w:tc>
          <w:tcPr>
            <w:tcW w:w="2410" w:type="dxa"/>
          </w:tcPr>
          <w:p w14:paraId="7AEC864D" w14:textId="0BE290DA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013, 013A, 013B, 018A, 018B</w:t>
            </w:r>
          </w:p>
        </w:tc>
        <w:tc>
          <w:tcPr>
            <w:tcW w:w="1701" w:type="dxa"/>
            <w:vMerge/>
          </w:tcPr>
          <w:p w14:paraId="5EE93FAB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341BF890" w14:textId="77777777" w:rsidTr="00C43BBC">
        <w:tc>
          <w:tcPr>
            <w:tcW w:w="1271" w:type="dxa"/>
            <w:vMerge/>
          </w:tcPr>
          <w:p w14:paraId="67821E24" w14:textId="444E65DF" w:rsidR="00986480" w:rsidRDefault="00986480" w:rsidP="00B450E7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05CB3AA6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6095B789" w14:textId="56EBDE0B" w:rsidR="00986480" w:rsidRDefault="00747C61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410" w:type="dxa"/>
          </w:tcPr>
          <w:p w14:paraId="6AAEFCAD" w14:textId="490ED7AF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070, 071</w:t>
            </w:r>
          </w:p>
        </w:tc>
        <w:tc>
          <w:tcPr>
            <w:tcW w:w="1701" w:type="dxa"/>
            <w:vMerge/>
          </w:tcPr>
          <w:p w14:paraId="562066FE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61B35401" w14:textId="77777777" w:rsidTr="00C43BBC">
        <w:tc>
          <w:tcPr>
            <w:tcW w:w="1271" w:type="dxa"/>
            <w:vMerge/>
          </w:tcPr>
          <w:p w14:paraId="301B816F" w14:textId="650C95AE" w:rsidR="00986480" w:rsidRDefault="00986480" w:rsidP="00B450E7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2A413FFD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24409D63" w14:textId="3EE3D8AC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410" w:type="dxa"/>
          </w:tcPr>
          <w:p w14:paraId="5DE29596" w14:textId="2D160630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080, 081, 083, 084, 085, 060, 061</w:t>
            </w:r>
          </w:p>
        </w:tc>
        <w:tc>
          <w:tcPr>
            <w:tcW w:w="1701" w:type="dxa"/>
            <w:vMerge/>
          </w:tcPr>
          <w:p w14:paraId="5891854A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3C9EE900" w14:textId="77777777" w:rsidTr="00C43BBC">
        <w:tc>
          <w:tcPr>
            <w:tcW w:w="1271" w:type="dxa"/>
            <w:vMerge/>
          </w:tcPr>
          <w:p w14:paraId="37AA8853" w14:textId="231F9ED2" w:rsidR="00986480" w:rsidRDefault="00986480" w:rsidP="00B450E7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243CA974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463D7DB0" w14:textId="5A568BE1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 xml:space="preserve">Escaliers </w:t>
            </w:r>
          </w:p>
        </w:tc>
        <w:tc>
          <w:tcPr>
            <w:tcW w:w="2410" w:type="dxa"/>
          </w:tcPr>
          <w:p w14:paraId="400BABC5" w14:textId="1241FF74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090, 092</w:t>
            </w:r>
          </w:p>
        </w:tc>
        <w:tc>
          <w:tcPr>
            <w:tcW w:w="1701" w:type="dxa"/>
            <w:vMerge/>
          </w:tcPr>
          <w:p w14:paraId="1AC96E73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226EC351" w14:textId="77777777" w:rsidTr="00C43BBC">
        <w:tc>
          <w:tcPr>
            <w:tcW w:w="1271" w:type="dxa"/>
            <w:vMerge/>
          </w:tcPr>
          <w:p w14:paraId="375D79D2" w14:textId="00080488" w:rsidR="00986480" w:rsidRDefault="00986480" w:rsidP="00B450E7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 w:val="restart"/>
          </w:tcPr>
          <w:p w14:paraId="36C7B64D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  <w:p w14:paraId="43283EB9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  <w:p w14:paraId="30617A04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  <w:p w14:paraId="18173872" w14:textId="79FB14FF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</w:t>
            </w:r>
            <w:r w:rsidRPr="00C43BBC">
              <w:rPr>
                <w:rFonts w:ascii="Century Gothic" w:hAnsi="Century Gothic" w:cs="Arial Narrow"/>
                <w:sz w:val="20"/>
                <w:vertAlign w:val="superscript"/>
              </w:rPr>
              <w:t>er</w:t>
            </w:r>
            <w:r>
              <w:rPr>
                <w:rFonts w:ascii="Century Gothic" w:hAnsi="Century Gothic" w:cs="Arial Narrow"/>
                <w:sz w:val="20"/>
              </w:rPr>
              <w:t xml:space="preserve"> étage</w:t>
            </w:r>
          </w:p>
        </w:tc>
        <w:tc>
          <w:tcPr>
            <w:tcW w:w="2268" w:type="dxa"/>
          </w:tcPr>
          <w:p w14:paraId="4DDD2802" w14:textId="00A62A9A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Salles de classe</w:t>
            </w:r>
          </w:p>
        </w:tc>
        <w:tc>
          <w:tcPr>
            <w:tcW w:w="2410" w:type="dxa"/>
          </w:tcPr>
          <w:p w14:paraId="3854B037" w14:textId="5A25E642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101, 102, 105, 106, 110, 111, 114, 117, 122, 125, 126, 129, 131</w:t>
            </w:r>
          </w:p>
        </w:tc>
        <w:tc>
          <w:tcPr>
            <w:tcW w:w="1701" w:type="dxa"/>
            <w:vMerge w:val="restart"/>
          </w:tcPr>
          <w:p w14:paraId="7ADBA1EE" w14:textId="77777777" w:rsidR="00986480" w:rsidRDefault="00986480" w:rsidP="00B93964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6EA0EA79" w14:textId="77777777" w:rsidR="00986480" w:rsidRDefault="00986480" w:rsidP="00B93964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517442A4" w14:textId="77777777" w:rsidR="00986480" w:rsidRDefault="00986480" w:rsidP="00B93964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23F8FF81" w14:textId="2E50164D" w:rsidR="00986480" w:rsidRPr="00B93964" w:rsidRDefault="00986480" w:rsidP="00B93964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 w:rsidRPr="00B93964">
              <w:rPr>
                <w:rFonts w:ascii="Century Gothic" w:hAnsi="Century Gothic" w:cs="Arial Narrow"/>
                <w:b/>
                <w:bCs/>
                <w:sz w:val="20"/>
              </w:rPr>
              <w:t>1246 m2</w:t>
            </w:r>
          </w:p>
        </w:tc>
      </w:tr>
      <w:tr w:rsidR="00986480" w14:paraId="25FBA52B" w14:textId="77777777" w:rsidTr="00C43BBC">
        <w:tc>
          <w:tcPr>
            <w:tcW w:w="1271" w:type="dxa"/>
            <w:vMerge/>
          </w:tcPr>
          <w:p w14:paraId="0E47D0E5" w14:textId="30F38117" w:rsidR="00986480" w:rsidRDefault="00986480" w:rsidP="00B450E7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7425AC31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644BCD2F" w14:textId="7F5A8CEF" w:rsidR="00986480" w:rsidRDefault="00747C61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410" w:type="dxa"/>
          </w:tcPr>
          <w:p w14:paraId="4B0B67CE" w14:textId="4D1181BB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170, 171, 172, 173</w:t>
            </w:r>
          </w:p>
        </w:tc>
        <w:tc>
          <w:tcPr>
            <w:tcW w:w="1701" w:type="dxa"/>
            <w:vMerge/>
          </w:tcPr>
          <w:p w14:paraId="0F9A1A9D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43AEC1E7" w14:textId="77777777" w:rsidTr="00C43BBC">
        <w:tc>
          <w:tcPr>
            <w:tcW w:w="1271" w:type="dxa"/>
            <w:vMerge/>
          </w:tcPr>
          <w:p w14:paraId="41FC3BF0" w14:textId="548F558A" w:rsidR="00986480" w:rsidRDefault="00986480" w:rsidP="00B450E7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04942D73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43A03E4A" w14:textId="25248989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410" w:type="dxa"/>
          </w:tcPr>
          <w:p w14:paraId="7582687C" w14:textId="72753A7C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180, 181, 182, 183, 184, 185, 186, 187</w:t>
            </w:r>
          </w:p>
        </w:tc>
        <w:tc>
          <w:tcPr>
            <w:tcW w:w="1701" w:type="dxa"/>
            <w:vMerge/>
          </w:tcPr>
          <w:p w14:paraId="26EF4174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01A1F930" w14:textId="77777777" w:rsidTr="00C43BBC">
        <w:tc>
          <w:tcPr>
            <w:tcW w:w="1271" w:type="dxa"/>
            <w:vMerge/>
          </w:tcPr>
          <w:p w14:paraId="22518EB1" w14:textId="029FEC34" w:rsidR="00986480" w:rsidRDefault="00986480" w:rsidP="00B450E7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2DDBD2A0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652C120C" w14:textId="07AE0BC3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Escaliers</w:t>
            </w:r>
          </w:p>
        </w:tc>
        <w:tc>
          <w:tcPr>
            <w:tcW w:w="2410" w:type="dxa"/>
          </w:tcPr>
          <w:p w14:paraId="66BD52F7" w14:textId="020320C4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190, 191, 192</w:t>
            </w:r>
          </w:p>
        </w:tc>
        <w:tc>
          <w:tcPr>
            <w:tcW w:w="1701" w:type="dxa"/>
            <w:vMerge/>
          </w:tcPr>
          <w:p w14:paraId="0824AA32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3B688DB7" w14:textId="77777777" w:rsidTr="00C43BBC">
        <w:tc>
          <w:tcPr>
            <w:tcW w:w="1271" w:type="dxa"/>
            <w:vMerge/>
          </w:tcPr>
          <w:p w14:paraId="3DE162AE" w14:textId="4C76CC25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 w:val="restart"/>
          </w:tcPr>
          <w:p w14:paraId="4A78DC5A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  <w:p w14:paraId="339395C5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  <w:p w14:paraId="6208ECA0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  <w:p w14:paraId="13C57586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  <w:p w14:paraId="0A93888E" w14:textId="0B6A9AE8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2è étage</w:t>
            </w:r>
          </w:p>
        </w:tc>
        <w:tc>
          <w:tcPr>
            <w:tcW w:w="2268" w:type="dxa"/>
          </w:tcPr>
          <w:p w14:paraId="58EA5845" w14:textId="09D17145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Salles de classe</w:t>
            </w:r>
          </w:p>
        </w:tc>
        <w:tc>
          <w:tcPr>
            <w:tcW w:w="2410" w:type="dxa"/>
          </w:tcPr>
          <w:p w14:paraId="3149411C" w14:textId="170818DD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 xml:space="preserve">201, 202, 205, 208, 210, 213, 216, 218, 219, 223, 224, 225, 228, 230, 231, 237, 241 </w:t>
            </w:r>
          </w:p>
        </w:tc>
        <w:tc>
          <w:tcPr>
            <w:tcW w:w="1701" w:type="dxa"/>
            <w:vMerge w:val="restart"/>
          </w:tcPr>
          <w:p w14:paraId="62BFACC7" w14:textId="77777777" w:rsidR="00986480" w:rsidRDefault="00986480" w:rsidP="00D25C4C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2EB9A4D5" w14:textId="77777777" w:rsidR="00986480" w:rsidRDefault="00986480" w:rsidP="00D25C4C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399A88F2" w14:textId="77777777" w:rsidR="00986480" w:rsidRDefault="00986480" w:rsidP="00D25C4C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1098BCF1" w14:textId="77777777" w:rsidR="00986480" w:rsidRDefault="00986480" w:rsidP="00D25C4C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6253942E" w14:textId="3B6E7473" w:rsidR="00986480" w:rsidRPr="00D25C4C" w:rsidRDefault="00986480" w:rsidP="00D25C4C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 w:rsidRPr="00D25C4C">
              <w:rPr>
                <w:rFonts w:ascii="Century Gothic" w:hAnsi="Century Gothic" w:cs="Arial Narrow"/>
                <w:b/>
                <w:bCs/>
                <w:sz w:val="20"/>
              </w:rPr>
              <w:t>129</w:t>
            </w:r>
            <w:r w:rsidR="00274EC4">
              <w:rPr>
                <w:rFonts w:ascii="Century Gothic" w:hAnsi="Century Gothic" w:cs="Arial Narrow"/>
                <w:b/>
                <w:bCs/>
                <w:sz w:val="20"/>
              </w:rPr>
              <w:t>2</w:t>
            </w:r>
            <w:r w:rsidRPr="00D25C4C">
              <w:rPr>
                <w:rFonts w:ascii="Century Gothic" w:hAnsi="Century Gothic" w:cs="Arial Narrow"/>
                <w:b/>
                <w:bCs/>
                <w:sz w:val="20"/>
              </w:rPr>
              <w:t xml:space="preserve"> m2</w:t>
            </w:r>
          </w:p>
        </w:tc>
      </w:tr>
      <w:tr w:rsidR="00986480" w14:paraId="23B598EC" w14:textId="77777777" w:rsidTr="00C43BBC">
        <w:tc>
          <w:tcPr>
            <w:tcW w:w="1271" w:type="dxa"/>
            <w:vMerge/>
          </w:tcPr>
          <w:p w14:paraId="351179A0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7A73C849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46D79E91" w14:textId="2CAE81E5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Bureau</w:t>
            </w:r>
          </w:p>
        </w:tc>
        <w:tc>
          <w:tcPr>
            <w:tcW w:w="2410" w:type="dxa"/>
          </w:tcPr>
          <w:p w14:paraId="58EAF8DD" w14:textId="66A25F1E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229</w:t>
            </w:r>
          </w:p>
        </w:tc>
        <w:tc>
          <w:tcPr>
            <w:tcW w:w="1701" w:type="dxa"/>
            <w:vMerge/>
          </w:tcPr>
          <w:p w14:paraId="495A2E78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1919F1E4" w14:textId="77777777" w:rsidTr="00C43BBC">
        <w:tc>
          <w:tcPr>
            <w:tcW w:w="1271" w:type="dxa"/>
            <w:vMerge/>
          </w:tcPr>
          <w:p w14:paraId="08B85BB9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23A36E59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4FCD1144" w14:textId="53B0D767" w:rsidR="00986480" w:rsidRDefault="00747C61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410" w:type="dxa"/>
          </w:tcPr>
          <w:p w14:paraId="091C3BBE" w14:textId="6937ACCC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270, 271, 272, 273</w:t>
            </w:r>
          </w:p>
        </w:tc>
        <w:tc>
          <w:tcPr>
            <w:tcW w:w="1701" w:type="dxa"/>
            <w:vMerge/>
          </w:tcPr>
          <w:p w14:paraId="1B2C99EE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704C3F85" w14:textId="77777777" w:rsidTr="00C43BBC">
        <w:tc>
          <w:tcPr>
            <w:tcW w:w="1271" w:type="dxa"/>
            <w:vMerge/>
          </w:tcPr>
          <w:p w14:paraId="136174AC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1CC5B0D8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5A199B01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  <w:p w14:paraId="671E1772" w14:textId="41D1D68B" w:rsidR="004C702A" w:rsidRPr="004C702A" w:rsidRDefault="004C702A" w:rsidP="004C702A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410" w:type="dxa"/>
          </w:tcPr>
          <w:p w14:paraId="08766D79" w14:textId="1B895E60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280, 281, 282, 283, 284, 285, 286, 287</w:t>
            </w:r>
          </w:p>
        </w:tc>
        <w:tc>
          <w:tcPr>
            <w:tcW w:w="1701" w:type="dxa"/>
            <w:vMerge/>
          </w:tcPr>
          <w:p w14:paraId="42527481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0681C2E5" w14:textId="77777777" w:rsidTr="00C43BBC">
        <w:tc>
          <w:tcPr>
            <w:tcW w:w="1271" w:type="dxa"/>
            <w:vMerge/>
          </w:tcPr>
          <w:p w14:paraId="382DB62C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4CB27C57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765904F2" w14:textId="056804D3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Escaliers</w:t>
            </w:r>
          </w:p>
        </w:tc>
        <w:tc>
          <w:tcPr>
            <w:tcW w:w="2410" w:type="dxa"/>
          </w:tcPr>
          <w:p w14:paraId="501FB4F8" w14:textId="45708D68" w:rsidR="00986480" w:rsidRDefault="0098648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290, 291, 292</w:t>
            </w:r>
          </w:p>
        </w:tc>
        <w:tc>
          <w:tcPr>
            <w:tcW w:w="1701" w:type="dxa"/>
            <w:vMerge/>
          </w:tcPr>
          <w:p w14:paraId="6B6E6E13" w14:textId="77777777" w:rsidR="00986480" w:rsidRDefault="00986480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0596D8C9" w14:textId="77777777" w:rsidTr="00D62FAB">
        <w:tc>
          <w:tcPr>
            <w:tcW w:w="1271" w:type="dxa"/>
            <w:vMerge/>
          </w:tcPr>
          <w:p w14:paraId="3B1E8590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 w:val="restart"/>
          </w:tcPr>
          <w:p w14:paraId="6222CD00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  <w:p w14:paraId="0CB36600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  <w:p w14:paraId="563DB994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  <w:p w14:paraId="79BC0EED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  <w:p w14:paraId="1CF6ABE6" w14:textId="190541DA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D2PLS</w:t>
            </w:r>
          </w:p>
        </w:tc>
        <w:tc>
          <w:tcPr>
            <w:tcW w:w="2268" w:type="dxa"/>
          </w:tcPr>
          <w:p w14:paraId="3E2D4E14" w14:textId="336D2AEF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 de pause</w:t>
            </w:r>
          </w:p>
        </w:tc>
        <w:tc>
          <w:tcPr>
            <w:tcW w:w="2410" w:type="dxa"/>
            <w:vAlign w:val="center"/>
          </w:tcPr>
          <w:p w14:paraId="6B191F98" w14:textId="7DC27D13" w:rsidR="00986480" w:rsidRPr="00D25C4C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 w:rsidRPr="00D25C4C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03AF02</w:t>
            </w:r>
          </w:p>
        </w:tc>
        <w:tc>
          <w:tcPr>
            <w:tcW w:w="1701" w:type="dxa"/>
            <w:vMerge w:val="restart"/>
          </w:tcPr>
          <w:p w14:paraId="65B459EB" w14:textId="77777777" w:rsidR="00986480" w:rsidRDefault="00986480" w:rsidP="00D25C4C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05E71137" w14:textId="77777777" w:rsidR="00986480" w:rsidRDefault="00986480" w:rsidP="00D25C4C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7620242F" w14:textId="77777777" w:rsidR="00986480" w:rsidRDefault="00986480" w:rsidP="00D25C4C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3CE685C0" w14:textId="77777777" w:rsidR="00986480" w:rsidRDefault="00986480" w:rsidP="00D25C4C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3DDDEB40" w14:textId="4A190520" w:rsidR="00986480" w:rsidRPr="00D25C4C" w:rsidRDefault="00986480" w:rsidP="00D25C4C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 w:rsidRPr="00D25C4C">
              <w:rPr>
                <w:rFonts w:ascii="Century Gothic" w:hAnsi="Century Gothic" w:cs="Arial Narrow"/>
                <w:b/>
                <w:bCs/>
                <w:sz w:val="20"/>
              </w:rPr>
              <w:t>131 m2</w:t>
            </w:r>
          </w:p>
        </w:tc>
      </w:tr>
      <w:tr w:rsidR="00986480" w14:paraId="75FA1C68" w14:textId="77777777" w:rsidTr="00D62FAB">
        <w:tc>
          <w:tcPr>
            <w:tcW w:w="1271" w:type="dxa"/>
            <w:vMerge/>
          </w:tcPr>
          <w:p w14:paraId="07074508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3CEFE540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5A3A9B92" w14:textId="6390D300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Bureaux</w:t>
            </w:r>
          </w:p>
        </w:tc>
        <w:tc>
          <w:tcPr>
            <w:tcW w:w="2410" w:type="dxa"/>
            <w:vAlign w:val="center"/>
          </w:tcPr>
          <w:p w14:paraId="156F0948" w14:textId="294531D9" w:rsidR="00986480" w:rsidRPr="00D25C4C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 w:rsidRPr="00D25C4C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03AF03, 03AF04, 03AF05, 03AF06</w:t>
            </w:r>
          </w:p>
        </w:tc>
        <w:tc>
          <w:tcPr>
            <w:tcW w:w="1701" w:type="dxa"/>
            <w:vMerge/>
          </w:tcPr>
          <w:p w14:paraId="5FC3CF71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0487A48D" w14:textId="77777777" w:rsidTr="00D62FAB">
        <w:tc>
          <w:tcPr>
            <w:tcW w:w="1271" w:type="dxa"/>
            <w:vMerge/>
          </w:tcPr>
          <w:p w14:paraId="1720B360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5C8E2B70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55253F0E" w14:textId="53DE341F" w:rsidR="00986480" w:rsidRDefault="00747C61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410" w:type="dxa"/>
            <w:vAlign w:val="center"/>
          </w:tcPr>
          <w:p w14:paraId="10F0CDFC" w14:textId="5E9613B1" w:rsidR="00986480" w:rsidRPr="00D25C4C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 w:rsidRPr="00D25C4C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03AF07, 03AF09,</w:t>
            </w:r>
            <w:r w:rsidRPr="00D25C4C">
              <w:rPr>
                <w:rFonts w:ascii="Century Gothic" w:hAnsi="Century Gothic"/>
                <w:sz w:val="20"/>
              </w:rPr>
              <w:t xml:space="preserve"> </w:t>
            </w:r>
            <w:r w:rsidRPr="00D25C4C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03AF10</w:t>
            </w:r>
          </w:p>
        </w:tc>
        <w:tc>
          <w:tcPr>
            <w:tcW w:w="1701" w:type="dxa"/>
            <w:vMerge/>
          </w:tcPr>
          <w:p w14:paraId="011B047B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17FE0EA7" w14:textId="77777777" w:rsidTr="00D62FAB">
        <w:tc>
          <w:tcPr>
            <w:tcW w:w="1271" w:type="dxa"/>
            <w:vMerge/>
          </w:tcPr>
          <w:p w14:paraId="62C05BBC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088C2E93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04E36784" w14:textId="0BC270D5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Locaux à faible occupation</w:t>
            </w:r>
          </w:p>
        </w:tc>
        <w:tc>
          <w:tcPr>
            <w:tcW w:w="2410" w:type="dxa"/>
            <w:vAlign w:val="center"/>
          </w:tcPr>
          <w:p w14:paraId="2306E994" w14:textId="3E7E608A" w:rsidR="00986480" w:rsidRPr="00D25C4C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 w:rsidRPr="00D25C4C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03AF01, 03AF08</w:t>
            </w:r>
          </w:p>
        </w:tc>
        <w:tc>
          <w:tcPr>
            <w:tcW w:w="1701" w:type="dxa"/>
            <w:vMerge/>
          </w:tcPr>
          <w:p w14:paraId="5B3B9633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354A331D" w14:textId="77777777" w:rsidTr="00C43BBC">
        <w:tc>
          <w:tcPr>
            <w:tcW w:w="1271" w:type="dxa"/>
            <w:vMerge/>
          </w:tcPr>
          <w:p w14:paraId="0884D445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6AD005FF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49830AE9" w14:textId="391932B8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410" w:type="dxa"/>
          </w:tcPr>
          <w:p w14:paraId="43466F7A" w14:textId="736F3013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380, 381</w:t>
            </w:r>
          </w:p>
        </w:tc>
        <w:tc>
          <w:tcPr>
            <w:tcW w:w="1701" w:type="dxa"/>
            <w:vMerge/>
          </w:tcPr>
          <w:p w14:paraId="002F6534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306526F1" w14:textId="77777777" w:rsidTr="00C43BBC">
        <w:tc>
          <w:tcPr>
            <w:tcW w:w="1271" w:type="dxa"/>
            <w:vMerge/>
          </w:tcPr>
          <w:p w14:paraId="7A97B45A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28EEE09A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6F2B29D1" w14:textId="616B2A04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Escaliers</w:t>
            </w:r>
          </w:p>
        </w:tc>
        <w:tc>
          <w:tcPr>
            <w:tcW w:w="2410" w:type="dxa"/>
          </w:tcPr>
          <w:p w14:paraId="65F027C4" w14:textId="6081F67D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390, 391</w:t>
            </w:r>
          </w:p>
        </w:tc>
        <w:tc>
          <w:tcPr>
            <w:tcW w:w="1701" w:type="dxa"/>
            <w:vMerge/>
          </w:tcPr>
          <w:p w14:paraId="49327952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75D59D77" w14:textId="77777777" w:rsidTr="00C43BBC">
        <w:tc>
          <w:tcPr>
            <w:tcW w:w="1271" w:type="dxa"/>
            <w:vMerge/>
          </w:tcPr>
          <w:p w14:paraId="3393B176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 w:val="restart"/>
          </w:tcPr>
          <w:p w14:paraId="4CD37BFF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  <w:p w14:paraId="4A791665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  <w:p w14:paraId="66F24352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  <w:p w14:paraId="609E252D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  <w:p w14:paraId="1620DB5E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  <w:p w14:paraId="440BC167" w14:textId="2E05231D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3è étage</w:t>
            </w:r>
          </w:p>
        </w:tc>
        <w:tc>
          <w:tcPr>
            <w:tcW w:w="2268" w:type="dxa"/>
          </w:tcPr>
          <w:p w14:paraId="1207557A" w14:textId="7C8E3638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Salles de classe</w:t>
            </w:r>
          </w:p>
        </w:tc>
        <w:tc>
          <w:tcPr>
            <w:tcW w:w="2410" w:type="dxa"/>
          </w:tcPr>
          <w:p w14:paraId="3E66E09E" w14:textId="467350FF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323, 324</w:t>
            </w:r>
          </w:p>
        </w:tc>
        <w:tc>
          <w:tcPr>
            <w:tcW w:w="1701" w:type="dxa"/>
            <w:vMerge w:val="restart"/>
          </w:tcPr>
          <w:p w14:paraId="2C3EAED5" w14:textId="77777777" w:rsidR="00986480" w:rsidRDefault="00986480" w:rsidP="00986480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73663A7B" w14:textId="77777777" w:rsidR="00986480" w:rsidRDefault="00986480" w:rsidP="00986480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78FAE21B" w14:textId="77777777" w:rsidR="00986480" w:rsidRDefault="00986480" w:rsidP="00986480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C29AF6B" w14:textId="77777777" w:rsidR="00986480" w:rsidRDefault="00986480" w:rsidP="00986480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202DF6DE" w14:textId="77777777" w:rsidR="00986480" w:rsidRDefault="00986480" w:rsidP="00986480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0BC3E930" w14:textId="060E54FB" w:rsidR="00986480" w:rsidRPr="00986480" w:rsidRDefault="00274EC4" w:rsidP="00986480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>
              <w:rPr>
                <w:rFonts w:ascii="Century Gothic" w:hAnsi="Century Gothic" w:cs="Arial Narrow"/>
                <w:b/>
                <w:bCs/>
                <w:sz w:val="20"/>
              </w:rPr>
              <w:t>455</w:t>
            </w:r>
            <w:r w:rsidR="00986480" w:rsidRPr="00986480">
              <w:rPr>
                <w:rFonts w:ascii="Century Gothic" w:hAnsi="Century Gothic" w:cs="Arial Narrow"/>
                <w:b/>
                <w:bCs/>
                <w:sz w:val="20"/>
              </w:rPr>
              <w:t xml:space="preserve"> m2</w:t>
            </w:r>
          </w:p>
        </w:tc>
      </w:tr>
      <w:tr w:rsidR="00986480" w14:paraId="4F193FA6" w14:textId="77777777" w:rsidTr="00C43BBC">
        <w:tc>
          <w:tcPr>
            <w:tcW w:w="1271" w:type="dxa"/>
            <w:vMerge/>
          </w:tcPr>
          <w:p w14:paraId="1F06E5EE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66AF8D23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77C661F6" w14:textId="1A4E3A4C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 de pause</w:t>
            </w:r>
          </w:p>
        </w:tc>
        <w:tc>
          <w:tcPr>
            <w:tcW w:w="2410" w:type="dxa"/>
          </w:tcPr>
          <w:p w14:paraId="10A909F0" w14:textId="4A2CCF7C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322</w:t>
            </w:r>
          </w:p>
        </w:tc>
        <w:tc>
          <w:tcPr>
            <w:tcW w:w="1701" w:type="dxa"/>
            <w:vMerge/>
          </w:tcPr>
          <w:p w14:paraId="3FEF017F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2C12100D" w14:textId="77777777" w:rsidTr="00C43BBC">
        <w:tc>
          <w:tcPr>
            <w:tcW w:w="1271" w:type="dxa"/>
            <w:vMerge/>
          </w:tcPr>
          <w:p w14:paraId="16ABAD55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53254A2E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589B984F" w14:textId="544E896D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Bureaux</w:t>
            </w:r>
          </w:p>
        </w:tc>
        <w:tc>
          <w:tcPr>
            <w:tcW w:w="2410" w:type="dxa"/>
          </w:tcPr>
          <w:p w14:paraId="642EE11E" w14:textId="77D49605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301, 302, 303, 304, 305, 306 307, 308, 309, 310, 311, 312, 313, 314B, 315, 316, 317, 318, 319, 320, 321</w:t>
            </w:r>
          </w:p>
        </w:tc>
        <w:tc>
          <w:tcPr>
            <w:tcW w:w="1701" w:type="dxa"/>
            <w:vMerge/>
          </w:tcPr>
          <w:p w14:paraId="757F349B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38C07845" w14:textId="77777777" w:rsidTr="00C43BBC">
        <w:tc>
          <w:tcPr>
            <w:tcW w:w="1271" w:type="dxa"/>
            <w:vMerge/>
          </w:tcPr>
          <w:p w14:paraId="4BFE925F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00422394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045B88CF" w14:textId="3F176077" w:rsidR="00986480" w:rsidRDefault="00747C61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410" w:type="dxa"/>
          </w:tcPr>
          <w:p w14:paraId="469C2ED6" w14:textId="319A1B85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371, 372, 373</w:t>
            </w:r>
          </w:p>
        </w:tc>
        <w:tc>
          <w:tcPr>
            <w:tcW w:w="1701" w:type="dxa"/>
            <w:vMerge/>
          </w:tcPr>
          <w:p w14:paraId="70BDB472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517608CD" w14:textId="77777777" w:rsidTr="00C43BBC">
        <w:tc>
          <w:tcPr>
            <w:tcW w:w="1271" w:type="dxa"/>
            <w:vMerge/>
          </w:tcPr>
          <w:p w14:paraId="4AD2B679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10AF1DC5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2915D1EE" w14:textId="6A41C111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410" w:type="dxa"/>
          </w:tcPr>
          <w:p w14:paraId="45235640" w14:textId="7EDB04EE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382, 383, 384, 385, 386, 387</w:t>
            </w:r>
          </w:p>
        </w:tc>
        <w:tc>
          <w:tcPr>
            <w:tcW w:w="1701" w:type="dxa"/>
            <w:vMerge/>
          </w:tcPr>
          <w:p w14:paraId="77B0B754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86480" w14:paraId="7C94EEE6" w14:textId="77777777" w:rsidTr="00C43BBC">
        <w:tc>
          <w:tcPr>
            <w:tcW w:w="1271" w:type="dxa"/>
            <w:vMerge/>
          </w:tcPr>
          <w:p w14:paraId="50CBD5D9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36D7D387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10DAB8E3" w14:textId="58F158BD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Escaliers</w:t>
            </w:r>
          </w:p>
        </w:tc>
        <w:tc>
          <w:tcPr>
            <w:tcW w:w="2410" w:type="dxa"/>
          </w:tcPr>
          <w:p w14:paraId="31F3A3F3" w14:textId="1FB5BAE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 xml:space="preserve">392, 393 </w:t>
            </w:r>
          </w:p>
        </w:tc>
        <w:tc>
          <w:tcPr>
            <w:tcW w:w="1701" w:type="dxa"/>
            <w:vMerge/>
          </w:tcPr>
          <w:p w14:paraId="6AE55FB1" w14:textId="77777777" w:rsidR="00986480" w:rsidRDefault="00986480" w:rsidP="00D25C4C">
            <w:pPr>
              <w:rPr>
                <w:rFonts w:ascii="Century Gothic" w:hAnsi="Century Gothic" w:cs="Arial Narrow"/>
                <w:sz w:val="20"/>
              </w:rPr>
            </w:pPr>
          </w:p>
        </w:tc>
      </w:tr>
    </w:tbl>
    <w:p w14:paraId="7500685D" w14:textId="77777777" w:rsidR="00F409A5" w:rsidRDefault="00F409A5">
      <w:pPr>
        <w:rPr>
          <w:rFonts w:ascii="Century Gothic" w:hAnsi="Century Gothic" w:cs="Arial Narrow"/>
          <w:sz w:val="20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3114"/>
        <w:gridCol w:w="2268"/>
        <w:gridCol w:w="2410"/>
        <w:gridCol w:w="1701"/>
      </w:tblGrid>
      <w:tr w:rsidR="00C92072" w14:paraId="7DCEE385" w14:textId="77777777" w:rsidTr="00BB5663">
        <w:tc>
          <w:tcPr>
            <w:tcW w:w="5382" w:type="dxa"/>
            <w:gridSpan w:val="2"/>
            <w:shd w:val="clear" w:color="auto" w:fill="BFBFBF" w:themeFill="background1" w:themeFillShade="BF"/>
          </w:tcPr>
          <w:p w14:paraId="4D6389E1" w14:textId="5DADAC5E" w:rsidR="00C92072" w:rsidRDefault="00C92072" w:rsidP="00C92072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Secteurs locaux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7EAD6AE1" w14:textId="6ABA7101" w:rsidR="00C92072" w:rsidRDefault="00C92072" w:rsidP="00C92072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N° locaux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5DEA3A63" w14:textId="0D8E31EC" w:rsidR="00C92072" w:rsidRDefault="00C92072" w:rsidP="00C92072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Surface totale</w:t>
            </w:r>
          </w:p>
        </w:tc>
      </w:tr>
      <w:tr w:rsidR="00C92072" w14:paraId="77DE449C" w14:textId="77777777" w:rsidTr="00C92072">
        <w:tc>
          <w:tcPr>
            <w:tcW w:w="3114" w:type="dxa"/>
            <w:vMerge w:val="restart"/>
          </w:tcPr>
          <w:p w14:paraId="7B14B451" w14:textId="77777777" w:rsidR="00C92072" w:rsidRDefault="00C92072" w:rsidP="00C92072">
            <w:pPr>
              <w:rPr>
                <w:rFonts w:ascii="Century Gothic" w:hAnsi="Century Gothic" w:cs="Arial Narrow"/>
                <w:sz w:val="20"/>
              </w:rPr>
            </w:pPr>
          </w:p>
          <w:p w14:paraId="64003B71" w14:textId="77777777" w:rsidR="00C92072" w:rsidRDefault="00C92072" w:rsidP="00C92072">
            <w:pPr>
              <w:rPr>
                <w:rFonts w:ascii="Century Gothic" w:hAnsi="Century Gothic" w:cs="Arial Narrow"/>
                <w:sz w:val="20"/>
              </w:rPr>
            </w:pPr>
          </w:p>
          <w:p w14:paraId="179E7E49" w14:textId="77777777" w:rsidR="00C92072" w:rsidRDefault="00C92072" w:rsidP="00C92072">
            <w:pPr>
              <w:rPr>
                <w:rFonts w:ascii="Century Gothic" w:hAnsi="Century Gothic" w:cs="Arial Narrow"/>
                <w:sz w:val="20"/>
              </w:rPr>
            </w:pPr>
          </w:p>
          <w:p w14:paraId="04FB5351" w14:textId="77F5467F" w:rsidR="00C92072" w:rsidRDefault="00C92072" w:rsidP="00C92072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Bâtiment 3</w:t>
            </w:r>
          </w:p>
        </w:tc>
        <w:tc>
          <w:tcPr>
            <w:tcW w:w="2268" w:type="dxa"/>
          </w:tcPr>
          <w:p w14:paraId="38B7F06A" w14:textId="54793CCA" w:rsidR="00C92072" w:rsidRDefault="00C92072" w:rsidP="00C92072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Amphis A, B et C</w:t>
            </w:r>
          </w:p>
        </w:tc>
        <w:tc>
          <w:tcPr>
            <w:tcW w:w="2410" w:type="dxa"/>
          </w:tcPr>
          <w:p w14:paraId="038EEFDF" w14:textId="42E1B0D6" w:rsidR="00C92072" w:rsidRDefault="00C92072" w:rsidP="00C92072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004, 016, 026, 090, 091, 092, 093, 094, 095</w:t>
            </w:r>
            <w:r w:rsidR="00CC7750">
              <w:rPr>
                <w:rFonts w:ascii="Century Gothic" w:hAnsi="Century Gothic" w:cs="Arial Narrow"/>
                <w:sz w:val="20"/>
              </w:rPr>
              <w:t>, 104, 116, 126</w:t>
            </w:r>
          </w:p>
        </w:tc>
        <w:tc>
          <w:tcPr>
            <w:tcW w:w="1701" w:type="dxa"/>
            <w:vMerge w:val="restart"/>
          </w:tcPr>
          <w:p w14:paraId="065C22B3" w14:textId="77777777" w:rsidR="00C92072" w:rsidRDefault="00C92072" w:rsidP="00C92072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36BF72D2" w14:textId="77777777" w:rsidR="00C92072" w:rsidRDefault="00C92072" w:rsidP="00C92072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70EEA2DB" w14:textId="77777777" w:rsidR="00C92072" w:rsidRDefault="00C92072" w:rsidP="00C92072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1D94FDEE" w14:textId="73E56F30" w:rsidR="00C92072" w:rsidRPr="00C92072" w:rsidRDefault="00274EC4" w:rsidP="00C92072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>
              <w:rPr>
                <w:rFonts w:ascii="Century Gothic" w:hAnsi="Century Gothic" w:cs="Arial Narrow"/>
                <w:b/>
                <w:bCs/>
                <w:sz w:val="20"/>
              </w:rPr>
              <w:t>834</w:t>
            </w:r>
            <w:r w:rsidR="00C92072" w:rsidRPr="00C92072">
              <w:rPr>
                <w:rFonts w:ascii="Century Gothic" w:hAnsi="Century Gothic" w:cs="Arial Narrow"/>
                <w:b/>
                <w:bCs/>
                <w:sz w:val="20"/>
              </w:rPr>
              <w:t xml:space="preserve"> m2</w:t>
            </w:r>
          </w:p>
        </w:tc>
      </w:tr>
      <w:tr w:rsidR="00C92072" w14:paraId="7846174B" w14:textId="77777777" w:rsidTr="00C92072">
        <w:tc>
          <w:tcPr>
            <w:tcW w:w="3114" w:type="dxa"/>
            <w:vMerge/>
          </w:tcPr>
          <w:p w14:paraId="24FB1ADF" w14:textId="77777777" w:rsidR="00C92072" w:rsidRDefault="00C92072" w:rsidP="00C92072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50429CC6" w14:textId="47679B65" w:rsidR="00C92072" w:rsidRDefault="002E235B" w:rsidP="00C92072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Locaux à faible occupation</w:t>
            </w:r>
          </w:p>
        </w:tc>
        <w:tc>
          <w:tcPr>
            <w:tcW w:w="2410" w:type="dxa"/>
          </w:tcPr>
          <w:p w14:paraId="268547E0" w14:textId="6F0F2A60" w:rsidR="00C92072" w:rsidRDefault="00C92072" w:rsidP="00C92072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002, 002A, 002B</w:t>
            </w:r>
            <w:r w:rsidR="002E235B">
              <w:rPr>
                <w:rFonts w:ascii="Century Gothic" w:hAnsi="Century Gothic" w:cs="Arial Narrow"/>
                <w:sz w:val="20"/>
              </w:rPr>
              <w:t>, 024</w:t>
            </w:r>
          </w:p>
        </w:tc>
        <w:tc>
          <w:tcPr>
            <w:tcW w:w="1701" w:type="dxa"/>
            <w:vMerge/>
          </w:tcPr>
          <w:p w14:paraId="62231E16" w14:textId="77777777" w:rsidR="00C92072" w:rsidRDefault="00C92072" w:rsidP="00C92072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CC7750" w14:paraId="1DE38AE2" w14:textId="77777777" w:rsidTr="00C92072">
        <w:tc>
          <w:tcPr>
            <w:tcW w:w="3114" w:type="dxa"/>
            <w:vMerge/>
          </w:tcPr>
          <w:p w14:paraId="1D605141" w14:textId="77777777" w:rsidR="00CC7750" w:rsidRDefault="00CC7750" w:rsidP="00CC775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1319E450" w14:textId="06816366" w:rsidR="00CC7750" w:rsidRDefault="00CC7750" w:rsidP="00CC775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410" w:type="dxa"/>
          </w:tcPr>
          <w:p w14:paraId="63587F4B" w14:textId="2CCEFD46" w:rsidR="00CC7750" w:rsidRDefault="00CC7750" w:rsidP="00CC775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070, 071, 072</w:t>
            </w:r>
          </w:p>
        </w:tc>
        <w:tc>
          <w:tcPr>
            <w:tcW w:w="1701" w:type="dxa"/>
            <w:vMerge/>
          </w:tcPr>
          <w:p w14:paraId="55183CDB" w14:textId="77777777" w:rsidR="00CC7750" w:rsidRDefault="00CC7750" w:rsidP="00CC7750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CC7750" w14:paraId="0F15A216" w14:textId="77777777" w:rsidTr="00C92072">
        <w:tc>
          <w:tcPr>
            <w:tcW w:w="3114" w:type="dxa"/>
            <w:vMerge/>
          </w:tcPr>
          <w:p w14:paraId="33F88844" w14:textId="77777777" w:rsidR="00CC7750" w:rsidRDefault="00CC7750" w:rsidP="00CC775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60906175" w14:textId="3BDBF991" w:rsidR="00CC7750" w:rsidRDefault="00CC7750" w:rsidP="00CC775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410" w:type="dxa"/>
          </w:tcPr>
          <w:p w14:paraId="1DF7ADA8" w14:textId="280DDC8B" w:rsidR="00CC7750" w:rsidRDefault="00CC7750" w:rsidP="00CC775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080, 081, 082, 083, 084, 085, 085A, 086, 086A, 087, 087A, 088</w:t>
            </w:r>
          </w:p>
        </w:tc>
        <w:tc>
          <w:tcPr>
            <w:tcW w:w="1701" w:type="dxa"/>
            <w:vMerge/>
          </w:tcPr>
          <w:p w14:paraId="41CDCBF1" w14:textId="77777777" w:rsidR="00CC7750" w:rsidRDefault="00CC7750" w:rsidP="00CC7750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CC7750" w14:paraId="7E1E776F" w14:textId="77777777" w:rsidTr="00C92072">
        <w:tc>
          <w:tcPr>
            <w:tcW w:w="3114" w:type="dxa"/>
            <w:vMerge/>
          </w:tcPr>
          <w:p w14:paraId="4BF7EF0C" w14:textId="77777777" w:rsidR="00CC7750" w:rsidRDefault="00CC7750" w:rsidP="00CC7750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019A7D06" w14:textId="6782786A" w:rsidR="00CC7750" w:rsidRDefault="00CC7750" w:rsidP="00CC775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Escaliers</w:t>
            </w:r>
          </w:p>
        </w:tc>
        <w:tc>
          <w:tcPr>
            <w:tcW w:w="2410" w:type="dxa"/>
          </w:tcPr>
          <w:p w14:paraId="1EBB049B" w14:textId="7AB7D7F2" w:rsidR="00CC7750" w:rsidRDefault="00CC7750" w:rsidP="00CC7750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190, 191, 192, 193, 194</w:t>
            </w:r>
            <w:r w:rsidR="00946E2F">
              <w:rPr>
                <w:rFonts w:ascii="Century Gothic" w:hAnsi="Century Gothic" w:cs="Arial Narrow"/>
                <w:sz w:val="20"/>
              </w:rPr>
              <w:t>, 195</w:t>
            </w:r>
          </w:p>
        </w:tc>
        <w:tc>
          <w:tcPr>
            <w:tcW w:w="1701" w:type="dxa"/>
            <w:vMerge/>
          </w:tcPr>
          <w:p w14:paraId="07AC7558" w14:textId="77777777" w:rsidR="00CC7750" w:rsidRDefault="00CC7750" w:rsidP="00CC7750">
            <w:pPr>
              <w:rPr>
                <w:rFonts w:ascii="Century Gothic" w:hAnsi="Century Gothic" w:cs="Arial Narrow"/>
                <w:sz w:val="20"/>
              </w:rPr>
            </w:pPr>
          </w:p>
        </w:tc>
      </w:tr>
    </w:tbl>
    <w:p w14:paraId="3EC20930" w14:textId="77777777" w:rsidR="00C92072" w:rsidRDefault="00C92072">
      <w:pPr>
        <w:rPr>
          <w:rFonts w:ascii="Century Gothic" w:hAnsi="Century Gothic" w:cs="Arial Narrow"/>
          <w:sz w:val="20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3114"/>
        <w:gridCol w:w="2268"/>
        <w:gridCol w:w="2410"/>
        <w:gridCol w:w="1701"/>
      </w:tblGrid>
      <w:tr w:rsidR="00967498" w14:paraId="0D4C1188" w14:textId="77777777" w:rsidTr="00BB5663">
        <w:tc>
          <w:tcPr>
            <w:tcW w:w="5382" w:type="dxa"/>
            <w:gridSpan w:val="2"/>
            <w:shd w:val="clear" w:color="auto" w:fill="BFBFBF" w:themeFill="background1" w:themeFillShade="BF"/>
          </w:tcPr>
          <w:p w14:paraId="44EF3F3F" w14:textId="3A5BCC6C" w:rsidR="00967498" w:rsidRDefault="00967498" w:rsidP="00967498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Secteurs locaux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295A34D8" w14:textId="6EBE278B" w:rsidR="00967498" w:rsidRDefault="00967498" w:rsidP="00967498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N° locaux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04AA1DF6" w14:textId="0FFFF74F" w:rsidR="00967498" w:rsidRDefault="00967498" w:rsidP="00967498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Surface totale</w:t>
            </w:r>
          </w:p>
        </w:tc>
      </w:tr>
      <w:tr w:rsidR="00967498" w14:paraId="14437F5D" w14:textId="77777777" w:rsidTr="00967498">
        <w:tc>
          <w:tcPr>
            <w:tcW w:w="3114" w:type="dxa"/>
            <w:vMerge w:val="restart"/>
          </w:tcPr>
          <w:p w14:paraId="48322C97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3A49337F" w14:textId="6ACCA711" w:rsidR="00967498" w:rsidRDefault="00967498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Bâtiment 4</w:t>
            </w:r>
          </w:p>
        </w:tc>
        <w:tc>
          <w:tcPr>
            <w:tcW w:w="2268" w:type="dxa"/>
          </w:tcPr>
          <w:p w14:paraId="2549659B" w14:textId="1F103004" w:rsidR="00967498" w:rsidRDefault="00967498" w:rsidP="0096749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Amphi D</w:t>
            </w:r>
          </w:p>
        </w:tc>
        <w:tc>
          <w:tcPr>
            <w:tcW w:w="2410" w:type="dxa"/>
          </w:tcPr>
          <w:p w14:paraId="0BCBB651" w14:textId="0E4DD896" w:rsidR="00967498" w:rsidRDefault="00967498" w:rsidP="0096749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008</w:t>
            </w:r>
          </w:p>
        </w:tc>
        <w:tc>
          <w:tcPr>
            <w:tcW w:w="1701" w:type="dxa"/>
            <w:vMerge w:val="restart"/>
          </w:tcPr>
          <w:p w14:paraId="6925B396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211DEE16" w14:textId="71633D72" w:rsidR="00967498" w:rsidRPr="00B22E26" w:rsidRDefault="00967498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 w:rsidRPr="00B22E26">
              <w:rPr>
                <w:rFonts w:ascii="Century Gothic" w:hAnsi="Century Gothic" w:cs="Arial Narrow"/>
                <w:b/>
                <w:bCs/>
                <w:sz w:val="20"/>
              </w:rPr>
              <w:t>57</w:t>
            </w:r>
            <w:r w:rsidR="00D97415">
              <w:rPr>
                <w:rFonts w:ascii="Century Gothic" w:hAnsi="Century Gothic" w:cs="Arial Narrow"/>
                <w:b/>
                <w:bCs/>
                <w:sz w:val="20"/>
              </w:rPr>
              <w:t>8</w:t>
            </w:r>
            <w:r w:rsidRPr="00B22E26">
              <w:rPr>
                <w:rFonts w:ascii="Century Gothic" w:hAnsi="Century Gothic" w:cs="Arial Narrow"/>
                <w:b/>
                <w:bCs/>
                <w:sz w:val="20"/>
              </w:rPr>
              <w:t xml:space="preserve"> m2</w:t>
            </w:r>
          </w:p>
        </w:tc>
      </w:tr>
      <w:tr w:rsidR="00967498" w14:paraId="3CA4BEA4" w14:textId="77777777" w:rsidTr="00967498">
        <w:tc>
          <w:tcPr>
            <w:tcW w:w="3114" w:type="dxa"/>
            <w:vMerge/>
          </w:tcPr>
          <w:p w14:paraId="7C79BD31" w14:textId="77777777" w:rsidR="00967498" w:rsidRDefault="00967498" w:rsidP="0096749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655BF9A8" w14:textId="185E78CC" w:rsidR="00967498" w:rsidRDefault="00967498" w:rsidP="0096749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410" w:type="dxa"/>
          </w:tcPr>
          <w:p w14:paraId="1485A1C9" w14:textId="2348798A" w:rsidR="00967498" w:rsidRDefault="00967498" w:rsidP="0096749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082, 083, 180, 181, 182</w:t>
            </w:r>
          </w:p>
        </w:tc>
        <w:tc>
          <w:tcPr>
            <w:tcW w:w="1701" w:type="dxa"/>
            <w:vMerge/>
          </w:tcPr>
          <w:p w14:paraId="659C6A3E" w14:textId="77777777" w:rsidR="00967498" w:rsidRDefault="00967498" w:rsidP="00967498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67498" w14:paraId="3D98F2CA" w14:textId="77777777" w:rsidTr="00967498">
        <w:tc>
          <w:tcPr>
            <w:tcW w:w="3114" w:type="dxa"/>
            <w:vMerge/>
          </w:tcPr>
          <w:p w14:paraId="1732658F" w14:textId="77777777" w:rsidR="00967498" w:rsidRDefault="00967498" w:rsidP="0096749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036ED979" w14:textId="757BF6AC" w:rsidR="00967498" w:rsidRDefault="00967498" w:rsidP="0096749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Escaliers</w:t>
            </w:r>
          </w:p>
        </w:tc>
        <w:tc>
          <w:tcPr>
            <w:tcW w:w="2410" w:type="dxa"/>
          </w:tcPr>
          <w:p w14:paraId="4E99A51D" w14:textId="1928AB50" w:rsidR="00967498" w:rsidRDefault="00967498" w:rsidP="0096749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091</w:t>
            </w:r>
          </w:p>
        </w:tc>
        <w:tc>
          <w:tcPr>
            <w:tcW w:w="1701" w:type="dxa"/>
            <w:vMerge/>
          </w:tcPr>
          <w:p w14:paraId="77601F2D" w14:textId="77777777" w:rsidR="00967498" w:rsidRDefault="00967498" w:rsidP="00967498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67498" w14:paraId="728C22B5" w14:textId="77777777" w:rsidTr="00967498">
        <w:tc>
          <w:tcPr>
            <w:tcW w:w="3114" w:type="dxa"/>
            <w:vMerge/>
          </w:tcPr>
          <w:p w14:paraId="2FA70986" w14:textId="77777777" w:rsidR="00967498" w:rsidRDefault="00967498" w:rsidP="0096749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362520DD" w14:textId="5789EDFE" w:rsidR="00967498" w:rsidRDefault="00747C61" w:rsidP="0096749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410" w:type="dxa"/>
          </w:tcPr>
          <w:p w14:paraId="496A8731" w14:textId="5949B774" w:rsidR="00967498" w:rsidRDefault="00967498" w:rsidP="0096749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072, 073</w:t>
            </w:r>
          </w:p>
        </w:tc>
        <w:tc>
          <w:tcPr>
            <w:tcW w:w="1701" w:type="dxa"/>
            <w:vMerge/>
          </w:tcPr>
          <w:p w14:paraId="16D13287" w14:textId="77777777" w:rsidR="00967498" w:rsidRDefault="00967498" w:rsidP="00967498">
            <w:pPr>
              <w:rPr>
                <w:rFonts w:ascii="Century Gothic" w:hAnsi="Century Gothic" w:cs="Arial Narrow"/>
                <w:sz w:val="20"/>
              </w:rPr>
            </w:pPr>
          </w:p>
        </w:tc>
      </w:tr>
    </w:tbl>
    <w:p w14:paraId="74600A10" w14:textId="77777777" w:rsidR="00967498" w:rsidRDefault="00967498">
      <w:pPr>
        <w:rPr>
          <w:rFonts w:ascii="Century Gothic" w:hAnsi="Century Gothic" w:cs="Arial Narrow"/>
          <w:sz w:val="20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3114"/>
        <w:gridCol w:w="2268"/>
        <w:gridCol w:w="2410"/>
        <w:gridCol w:w="1701"/>
      </w:tblGrid>
      <w:tr w:rsidR="00967498" w14:paraId="0E02E33C" w14:textId="77777777" w:rsidTr="00BB5663">
        <w:tc>
          <w:tcPr>
            <w:tcW w:w="5382" w:type="dxa"/>
            <w:gridSpan w:val="2"/>
            <w:shd w:val="clear" w:color="auto" w:fill="BFBFBF" w:themeFill="background1" w:themeFillShade="BF"/>
          </w:tcPr>
          <w:p w14:paraId="401A7145" w14:textId="40322986" w:rsidR="00967498" w:rsidRDefault="00967498" w:rsidP="00967498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Secteurs locaux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51783D15" w14:textId="5F6FDA1C" w:rsidR="00967498" w:rsidRDefault="00967498" w:rsidP="00967498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N° locaux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0CCC2061" w14:textId="610F5B9B" w:rsidR="00967498" w:rsidRDefault="00967498" w:rsidP="00967498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Surface totale</w:t>
            </w:r>
          </w:p>
        </w:tc>
      </w:tr>
      <w:tr w:rsidR="00967498" w14:paraId="063B6B70" w14:textId="77777777" w:rsidTr="00967498">
        <w:tc>
          <w:tcPr>
            <w:tcW w:w="3114" w:type="dxa"/>
            <w:vMerge w:val="restart"/>
          </w:tcPr>
          <w:p w14:paraId="46EAF4A6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430EB6F5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0400BC5E" w14:textId="3EB86530" w:rsidR="00477B30" w:rsidRDefault="00477B30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Bâtiment 4</w:t>
            </w:r>
          </w:p>
          <w:p w14:paraId="1FD43EE7" w14:textId="424C4BB2" w:rsidR="00967498" w:rsidRDefault="00967498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Cafétéria</w:t>
            </w:r>
          </w:p>
        </w:tc>
        <w:tc>
          <w:tcPr>
            <w:tcW w:w="2268" w:type="dxa"/>
          </w:tcPr>
          <w:p w14:paraId="2C7DF00C" w14:textId="63E300B2" w:rsidR="00967498" w:rsidRDefault="00477B30" w:rsidP="0096749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 xml:space="preserve">Salles de réunion </w:t>
            </w:r>
          </w:p>
        </w:tc>
        <w:tc>
          <w:tcPr>
            <w:tcW w:w="2410" w:type="dxa"/>
          </w:tcPr>
          <w:p w14:paraId="766EC4D0" w14:textId="536E3C59" w:rsidR="00967498" w:rsidRDefault="00C37FC2" w:rsidP="0096749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002, 100</w:t>
            </w:r>
          </w:p>
        </w:tc>
        <w:tc>
          <w:tcPr>
            <w:tcW w:w="1701" w:type="dxa"/>
            <w:vMerge w:val="restart"/>
          </w:tcPr>
          <w:p w14:paraId="2B12A4E8" w14:textId="77777777" w:rsidR="00B22E26" w:rsidRDefault="00B22E26" w:rsidP="00967498">
            <w:pPr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7D2CA512" w14:textId="77777777" w:rsidR="00B22E26" w:rsidRDefault="00B22E26" w:rsidP="00967498">
            <w:pPr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19DA67CB" w14:textId="77777777" w:rsidR="00B22E26" w:rsidRDefault="00B22E26" w:rsidP="00967498">
            <w:pPr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12815235" w14:textId="6503BB7D" w:rsidR="00967498" w:rsidRPr="00B22E26" w:rsidRDefault="00C37FC2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 w:rsidRPr="00B22E26">
              <w:rPr>
                <w:rFonts w:ascii="Century Gothic" w:hAnsi="Century Gothic" w:cs="Arial Narrow"/>
                <w:b/>
                <w:bCs/>
                <w:sz w:val="20"/>
              </w:rPr>
              <w:t>3</w:t>
            </w:r>
            <w:r w:rsidR="00383DB5">
              <w:rPr>
                <w:rFonts w:ascii="Century Gothic" w:hAnsi="Century Gothic" w:cs="Arial Narrow"/>
                <w:b/>
                <w:bCs/>
                <w:sz w:val="20"/>
              </w:rPr>
              <w:t>63</w:t>
            </w:r>
            <w:r w:rsidRPr="00B22E26">
              <w:rPr>
                <w:rFonts w:ascii="Century Gothic" w:hAnsi="Century Gothic" w:cs="Arial Narrow"/>
                <w:b/>
                <w:bCs/>
                <w:sz w:val="20"/>
              </w:rPr>
              <w:t xml:space="preserve"> m2</w:t>
            </w:r>
          </w:p>
        </w:tc>
      </w:tr>
      <w:tr w:rsidR="00967498" w14:paraId="14394C3F" w14:textId="77777777" w:rsidTr="00967498">
        <w:tc>
          <w:tcPr>
            <w:tcW w:w="3114" w:type="dxa"/>
            <w:vMerge/>
          </w:tcPr>
          <w:p w14:paraId="3095534C" w14:textId="77777777" w:rsidR="00967498" w:rsidRDefault="00967498" w:rsidP="0096749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6BA95982" w14:textId="2B151426" w:rsidR="00967498" w:rsidRDefault="00477B30" w:rsidP="0096749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410" w:type="dxa"/>
          </w:tcPr>
          <w:p w14:paraId="5ADBB454" w14:textId="5E769DA5" w:rsidR="00967498" w:rsidRDefault="00C37FC2" w:rsidP="0096749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001, 081</w:t>
            </w:r>
          </w:p>
        </w:tc>
        <w:tc>
          <w:tcPr>
            <w:tcW w:w="1701" w:type="dxa"/>
            <w:vMerge/>
          </w:tcPr>
          <w:p w14:paraId="39A1EE21" w14:textId="77777777" w:rsidR="00967498" w:rsidRDefault="00967498" w:rsidP="00967498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67498" w14:paraId="7D296074" w14:textId="77777777" w:rsidTr="00967498">
        <w:tc>
          <w:tcPr>
            <w:tcW w:w="3114" w:type="dxa"/>
            <w:vMerge/>
          </w:tcPr>
          <w:p w14:paraId="2254CB29" w14:textId="77777777" w:rsidR="00967498" w:rsidRDefault="00967498" w:rsidP="0096749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2A02B7E4" w14:textId="0DCD503F" w:rsidR="00967498" w:rsidRDefault="00C37FC2" w:rsidP="0096749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Escaliers</w:t>
            </w:r>
          </w:p>
        </w:tc>
        <w:tc>
          <w:tcPr>
            <w:tcW w:w="2410" w:type="dxa"/>
          </w:tcPr>
          <w:p w14:paraId="4555710E" w14:textId="5110D06A" w:rsidR="00967498" w:rsidRDefault="00C37FC2" w:rsidP="0096749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092</w:t>
            </w:r>
          </w:p>
        </w:tc>
        <w:tc>
          <w:tcPr>
            <w:tcW w:w="1701" w:type="dxa"/>
            <w:vMerge/>
          </w:tcPr>
          <w:p w14:paraId="79DF0E02" w14:textId="77777777" w:rsidR="00967498" w:rsidRDefault="00967498" w:rsidP="00967498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967498" w14:paraId="0876B25F" w14:textId="77777777" w:rsidTr="00967498">
        <w:tc>
          <w:tcPr>
            <w:tcW w:w="3114" w:type="dxa"/>
            <w:vMerge/>
          </w:tcPr>
          <w:p w14:paraId="37663A8D" w14:textId="77777777" w:rsidR="00967498" w:rsidRDefault="00967498" w:rsidP="0096749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67E1092A" w14:textId="706A605B" w:rsidR="00967498" w:rsidRDefault="00747C61" w:rsidP="0096749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410" w:type="dxa"/>
          </w:tcPr>
          <w:p w14:paraId="3F297736" w14:textId="7695E0FB" w:rsidR="00967498" w:rsidRDefault="00C37FC2" w:rsidP="0096749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070</w:t>
            </w:r>
          </w:p>
        </w:tc>
        <w:tc>
          <w:tcPr>
            <w:tcW w:w="1701" w:type="dxa"/>
            <w:vMerge/>
          </w:tcPr>
          <w:p w14:paraId="34CF1C1F" w14:textId="77777777" w:rsidR="00967498" w:rsidRDefault="00967498" w:rsidP="00967498">
            <w:pPr>
              <w:rPr>
                <w:rFonts w:ascii="Century Gothic" w:hAnsi="Century Gothic" w:cs="Arial Narrow"/>
                <w:sz w:val="20"/>
              </w:rPr>
            </w:pPr>
          </w:p>
        </w:tc>
      </w:tr>
    </w:tbl>
    <w:p w14:paraId="1A573D29" w14:textId="77777777" w:rsidR="00967498" w:rsidRDefault="00967498">
      <w:pPr>
        <w:rPr>
          <w:rFonts w:ascii="Century Gothic" w:hAnsi="Century Gothic" w:cs="Arial Narrow"/>
          <w:sz w:val="20"/>
        </w:rPr>
      </w:pPr>
    </w:p>
    <w:p w14:paraId="28D1C4C1" w14:textId="77777777" w:rsidR="00633AB8" w:rsidRDefault="00633AB8">
      <w:pPr>
        <w:rPr>
          <w:rFonts w:ascii="Century Gothic" w:hAnsi="Century Gothic" w:cs="Arial Narrow"/>
          <w:sz w:val="20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1271"/>
        <w:gridCol w:w="1843"/>
        <w:gridCol w:w="2268"/>
        <w:gridCol w:w="2410"/>
        <w:gridCol w:w="1701"/>
      </w:tblGrid>
      <w:tr w:rsidR="00107B94" w:rsidRPr="007561CE" w14:paraId="3FA53F6F" w14:textId="77777777" w:rsidTr="00BB5663">
        <w:tc>
          <w:tcPr>
            <w:tcW w:w="5382" w:type="dxa"/>
            <w:gridSpan w:val="3"/>
            <w:shd w:val="clear" w:color="auto" w:fill="BFBFBF" w:themeFill="background1" w:themeFillShade="BF"/>
          </w:tcPr>
          <w:p w14:paraId="3D6B007F" w14:textId="1A675F94" w:rsidR="00107B94" w:rsidRDefault="00107B94" w:rsidP="00107B94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Secteurs locaux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4CFECC8C" w14:textId="0ACA6DD6" w:rsidR="00107B94" w:rsidRDefault="00107B94" w:rsidP="007561CE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N° locaux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65F9EA7A" w14:textId="12E45FA5" w:rsidR="00107B94" w:rsidRDefault="00107B94" w:rsidP="007561CE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Surface totale</w:t>
            </w:r>
          </w:p>
        </w:tc>
      </w:tr>
      <w:tr w:rsidR="00107B94" w14:paraId="07232F7B" w14:textId="77777777" w:rsidTr="00C37FC2">
        <w:tc>
          <w:tcPr>
            <w:tcW w:w="1271" w:type="dxa"/>
            <w:vMerge w:val="restart"/>
          </w:tcPr>
          <w:p w14:paraId="23D86D63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4AE0DA77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735ED036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55165981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7496A369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135AAE53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2682D741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09E84CB0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417F5B7E" w14:textId="4A2E337F" w:rsidR="00107B94" w:rsidRDefault="00107B94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Bâtiment 5</w:t>
            </w:r>
          </w:p>
        </w:tc>
        <w:tc>
          <w:tcPr>
            <w:tcW w:w="1843" w:type="dxa"/>
            <w:vMerge w:val="restart"/>
          </w:tcPr>
          <w:p w14:paraId="4DE5C644" w14:textId="2404134D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lastRenderedPageBreak/>
              <w:t>Rez de chaussée</w:t>
            </w:r>
          </w:p>
        </w:tc>
        <w:tc>
          <w:tcPr>
            <w:tcW w:w="2268" w:type="dxa"/>
          </w:tcPr>
          <w:p w14:paraId="02F40236" w14:textId="683AD3A1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Bureaux</w:t>
            </w:r>
          </w:p>
        </w:tc>
        <w:tc>
          <w:tcPr>
            <w:tcW w:w="2410" w:type="dxa"/>
          </w:tcPr>
          <w:p w14:paraId="66058D7C" w14:textId="543F45B8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000, 001, 002, 004, 006, 008, 010, 012, 014</w:t>
            </w:r>
          </w:p>
        </w:tc>
        <w:tc>
          <w:tcPr>
            <w:tcW w:w="1701" w:type="dxa"/>
            <w:vMerge w:val="restart"/>
          </w:tcPr>
          <w:p w14:paraId="3767FD40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ED6A843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1194C976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1836667E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7E11ACE8" w14:textId="14017D73" w:rsidR="00107B94" w:rsidRPr="00B22E26" w:rsidRDefault="00107B94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 w:rsidRPr="00B22E26">
              <w:rPr>
                <w:rFonts w:ascii="Century Gothic" w:hAnsi="Century Gothic" w:cs="Arial Narrow"/>
                <w:b/>
                <w:bCs/>
                <w:sz w:val="20"/>
              </w:rPr>
              <w:t>1133 m2</w:t>
            </w:r>
          </w:p>
        </w:tc>
      </w:tr>
      <w:tr w:rsidR="00107B94" w14:paraId="364751B3" w14:textId="77777777" w:rsidTr="00C37FC2">
        <w:tc>
          <w:tcPr>
            <w:tcW w:w="1271" w:type="dxa"/>
            <w:vMerge/>
          </w:tcPr>
          <w:p w14:paraId="6BE12413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3731D50E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0DC74026" w14:textId="5F60CA02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Salles de classe</w:t>
            </w:r>
          </w:p>
        </w:tc>
        <w:tc>
          <w:tcPr>
            <w:tcW w:w="2410" w:type="dxa"/>
          </w:tcPr>
          <w:p w14:paraId="2FF49EEA" w14:textId="60831C76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011, 016, 018, 020, 021, 023, 029</w:t>
            </w:r>
          </w:p>
        </w:tc>
        <w:tc>
          <w:tcPr>
            <w:tcW w:w="1701" w:type="dxa"/>
            <w:vMerge/>
          </w:tcPr>
          <w:p w14:paraId="568137D2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107B94" w14:paraId="198B3564" w14:textId="77777777" w:rsidTr="00C37FC2">
        <w:tc>
          <w:tcPr>
            <w:tcW w:w="1271" w:type="dxa"/>
            <w:vMerge/>
          </w:tcPr>
          <w:p w14:paraId="691614C5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0F27B41E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0135A19E" w14:textId="6C9D653C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410" w:type="dxa"/>
          </w:tcPr>
          <w:p w14:paraId="0185DF27" w14:textId="01A53B56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080, 081, 082</w:t>
            </w:r>
          </w:p>
        </w:tc>
        <w:tc>
          <w:tcPr>
            <w:tcW w:w="1701" w:type="dxa"/>
            <w:vMerge/>
          </w:tcPr>
          <w:p w14:paraId="07CE89DA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107B94" w14:paraId="6849A3A0" w14:textId="77777777" w:rsidTr="00C37FC2">
        <w:tc>
          <w:tcPr>
            <w:tcW w:w="1271" w:type="dxa"/>
            <w:vMerge/>
          </w:tcPr>
          <w:p w14:paraId="0C8C0995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735841BD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1BDEDABC" w14:textId="5FCE6690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Escaliers</w:t>
            </w:r>
          </w:p>
        </w:tc>
        <w:tc>
          <w:tcPr>
            <w:tcW w:w="2410" w:type="dxa"/>
          </w:tcPr>
          <w:p w14:paraId="4F7A2780" w14:textId="4108D85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090, 091</w:t>
            </w:r>
          </w:p>
        </w:tc>
        <w:tc>
          <w:tcPr>
            <w:tcW w:w="1701" w:type="dxa"/>
            <w:vMerge/>
          </w:tcPr>
          <w:p w14:paraId="1C4A4519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107B94" w14:paraId="2D2DA386" w14:textId="77777777" w:rsidTr="00C37FC2">
        <w:tc>
          <w:tcPr>
            <w:tcW w:w="1271" w:type="dxa"/>
            <w:vMerge/>
          </w:tcPr>
          <w:p w14:paraId="6C171F44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4E17745B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74D79C40" w14:textId="52A686BE" w:rsidR="00107B94" w:rsidRDefault="00747C61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410" w:type="dxa"/>
          </w:tcPr>
          <w:p w14:paraId="0E923140" w14:textId="1ED83998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070, 071, 072</w:t>
            </w:r>
          </w:p>
        </w:tc>
        <w:tc>
          <w:tcPr>
            <w:tcW w:w="1701" w:type="dxa"/>
            <w:vMerge/>
          </w:tcPr>
          <w:p w14:paraId="19780A3E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107B94" w14:paraId="6016EF81" w14:textId="77777777" w:rsidTr="00C37FC2">
        <w:tc>
          <w:tcPr>
            <w:tcW w:w="1271" w:type="dxa"/>
            <w:vMerge/>
          </w:tcPr>
          <w:p w14:paraId="4AE70B98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1CB49DBD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58141521" w14:textId="5B3403B2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Locaux à faible occupation</w:t>
            </w:r>
          </w:p>
        </w:tc>
        <w:tc>
          <w:tcPr>
            <w:tcW w:w="2410" w:type="dxa"/>
          </w:tcPr>
          <w:p w14:paraId="157B790B" w14:textId="575DFAE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013, 017, 019</w:t>
            </w:r>
          </w:p>
        </w:tc>
        <w:tc>
          <w:tcPr>
            <w:tcW w:w="1701" w:type="dxa"/>
            <w:vMerge/>
          </w:tcPr>
          <w:p w14:paraId="3CDF5D9C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107B94" w14:paraId="0E367119" w14:textId="77777777" w:rsidTr="00C37FC2">
        <w:tc>
          <w:tcPr>
            <w:tcW w:w="1271" w:type="dxa"/>
            <w:vMerge/>
          </w:tcPr>
          <w:p w14:paraId="6AEF0CCA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 w:val="restart"/>
          </w:tcPr>
          <w:p w14:paraId="6FCA94EB" w14:textId="6EA3303B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</w:t>
            </w:r>
            <w:r w:rsidRPr="00513018">
              <w:rPr>
                <w:rFonts w:ascii="Century Gothic" w:hAnsi="Century Gothic" w:cs="Arial Narrow"/>
                <w:sz w:val="20"/>
                <w:vertAlign w:val="superscript"/>
              </w:rPr>
              <w:t>er</w:t>
            </w:r>
            <w:r>
              <w:rPr>
                <w:rFonts w:ascii="Century Gothic" w:hAnsi="Century Gothic" w:cs="Arial Narrow"/>
                <w:sz w:val="20"/>
              </w:rPr>
              <w:t xml:space="preserve"> étage</w:t>
            </w:r>
          </w:p>
        </w:tc>
        <w:tc>
          <w:tcPr>
            <w:tcW w:w="2268" w:type="dxa"/>
          </w:tcPr>
          <w:p w14:paraId="49BFFF2B" w14:textId="01E0C05F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Bureaux</w:t>
            </w:r>
          </w:p>
        </w:tc>
        <w:tc>
          <w:tcPr>
            <w:tcW w:w="2410" w:type="dxa"/>
          </w:tcPr>
          <w:p w14:paraId="65AD01F1" w14:textId="2C692B79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122, 124, 130, 132</w:t>
            </w:r>
          </w:p>
        </w:tc>
        <w:tc>
          <w:tcPr>
            <w:tcW w:w="1701" w:type="dxa"/>
            <w:vMerge w:val="restart"/>
          </w:tcPr>
          <w:p w14:paraId="6D696C22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6E373AD1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2194DC6C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2911302D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393054EA" w14:textId="66D8DFDE" w:rsidR="00107B94" w:rsidRPr="00B22E26" w:rsidRDefault="00107B94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 w:rsidRPr="00B22E26">
              <w:rPr>
                <w:rFonts w:ascii="Century Gothic" w:hAnsi="Century Gothic" w:cs="Arial Narrow"/>
                <w:b/>
                <w:bCs/>
                <w:sz w:val="20"/>
              </w:rPr>
              <w:t>1287 m2</w:t>
            </w:r>
          </w:p>
        </w:tc>
      </w:tr>
      <w:tr w:rsidR="00107B94" w14:paraId="385FB012" w14:textId="77777777" w:rsidTr="00C37FC2">
        <w:tc>
          <w:tcPr>
            <w:tcW w:w="1271" w:type="dxa"/>
            <w:vMerge/>
          </w:tcPr>
          <w:p w14:paraId="599D889F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0B8F32FA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0FA353ED" w14:textId="2D59299C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 xml:space="preserve">Salles </w:t>
            </w:r>
            <w:r w:rsidR="00BF4438">
              <w:rPr>
                <w:rFonts w:ascii="Century Gothic" w:hAnsi="Century Gothic" w:cs="Arial Narrow"/>
                <w:sz w:val="20"/>
              </w:rPr>
              <w:t>de TP</w:t>
            </w:r>
          </w:p>
        </w:tc>
        <w:tc>
          <w:tcPr>
            <w:tcW w:w="2410" w:type="dxa"/>
          </w:tcPr>
          <w:p w14:paraId="07D759EE" w14:textId="627AC375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106, 106B, 108, 108</w:t>
            </w:r>
            <w:r w:rsidR="00D742B3">
              <w:rPr>
                <w:rFonts w:ascii="Century Gothic" w:hAnsi="Century Gothic" w:cs="Arial Narrow"/>
                <w:sz w:val="20"/>
              </w:rPr>
              <w:t>A, 112</w:t>
            </w:r>
            <w:r>
              <w:rPr>
                <w:rFonts w:ascii="Century Gothic" w:hAnsi="Century Gothic" w:cs="Arial Narrow"/>
                <w:sz w:val="20"/>
              </w:rPr>
              <w:t>, 113, 114, 115, 116, 117, 120</w:t>
            </w:r>
          </w:p>
        </w:tc>
        <w:tc>
          <w:tcPr>
            <w:tcW w:w="1701" w:type="dxa"/>
            <w:vMerge/>
          </w:tcPr>
          <w:p w14:paraId="6BA1C717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BF4438" w14:paraId="0159AD3E" w14:textId="77777777" w:rsidTr="00C37FC2">
        <w:tc>
          <w:tcPr>
            <w:tcW w:w="1271" w:type="dxa"/>
            <w:vMerge/>
          </w:tcPr>
          <w:p w14:paraId="4A9A3191" w14:textId="77777777" w:rsidR="00BF4438" w:rsidRDefault="00BF4438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186C51A2" w14:textId="77777777" w:rsidR="00BF4438" w:rsidRDefault="00BF4438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0E84720C" w14:textId="3C2B3DF9" w:rsidR="00BF4438" w:rsidRDefault="00BF4438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 de classe</w:t>
            </w:r>
          </w:p>
        </w:tc>
        <w:tc>
          <w:tcPr>
            <w:tcW w:w="2410" w:type="dxa"/>
          </w:tcPr>
          <w:p w14:paraId="0A17E0B3" w14:textId="74A3E832" w:rsidR="00BF4438" w:rsidRDefault="00BF4438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126</w:t>
            </w:r>
          </w:p>
        </w:tc>
        <w:tc>
          <w:tcPr>
            <w:tcW w:w="1701" w:type="dxa"/>
            <w:vMerge/>
          </w:tcPr>
          <w:p w14:paraId="5113D831" w14:textId="77777777" w:rsidR="00BF4438" w:rsidRDefault="00BF4438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107B94" w14:paraId="6F0FCB58" w14:textId="77777777" w:rsidTr="00C37FC2">
        <w:tc>
          <w:tcPr>
            <w:tcW w:w="1271" w:type="dxa"/>
            <w:vMerge/>
          </w:tcPr>
          <w:p w14:paraId="2FD85CE1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1A6FED18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52E784E3" w14:textId="52066DF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Amphi Bonnin</w:t>
            </w:r>
          </w:p>
        </w:tc>
        <w:tc>
          <w:tcPr>
            <w:tcW w:w="2410" w:type="dxa"/>
          </w:tcPr>
          <w:p w14:paraId="16E1EA22" w14:textId="224FFC41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110</w:t>
            </w:r>
          </w:p>
        </w:tc>
        <w:tc>
          <w:tcPr>
            <w:tcW w:w="1701" w:type="dxa"/>
            <w:vMerge/>
          </w:tcPr>
          <w:p w14:paraId="73DFE2E1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107B94" w14:paraId="12914C35" w14:textId="77777777" w:rsidTr="00C37FC2">
        <w:tc>
          <w:tcPr>
            <w:tcW w:w="1271" w:type="dxa"/>
            <w:vMerge/>
          </w:tcPr>
          <w:p w14:paraId="49F27FF9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772460B3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499EACC9" w14:textId="576A747A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410" w:type="dxa"/>
          </w:tcPr>
          <w:p w14:paraId="67577B4D" w14:textId="322EF376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103, 180, 181, 182, 183, 184, 185, 186, 187</w:t>
            </w:r>
          </w:p>
        </w:tc>
        <w:tc>
          <w:tcPr>
            <w:tcW w:w="1701" w:type="dxa"/>
            <w:vMerge/>
          </w:tcPr>
          <w:p w14:paraId="22222279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107B94" w14:paraId="2DA2659A" w14:textId="77777777" w:rsidTr="00C37FC2">
        <w:tc>
          <w:tcPr>
            <w:tcW w:w="1271" w:type="dxa"/>
            <w:vMerge/>
          </w:tcPr>
          <w:p w14:paraId="6B255555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1247940B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5F072EB4" w14:textId="521AF696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Escaliers</w:t>
            </w:r>
          </w:p>
        </w:tc>
        <w:tc>
          <w:tcPr>
            <w:tcW w:w="2410" w:type="dxa"/>
          </w:tcPr>
          <w:p w14:paraId="31979EE3" w14:textId="3DFF4350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190, 191</w:t>
            </w:r>
          </w:p>
        </w:tc>
        <w:tc>
          <w:tcPr>
            <w:tcW w:w="1701" w:type="dxa"/>
            <w:vMerge/>
          </w:tcPr>
          <w:p w14:paraId="20B728BC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107B94" w14:paraId="5584461A" w14:textId="77777777" w:rsidTr="00C37FC2">
        <w:tc>
          <w:tcPr>
            <w:tcW w:w="1271" w:type="dxa"/>
            <w:vMerge/>
          </w:tcPr>
          <w:p w14:paraId="4A208C5A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5DB53681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0BF8DC97" w14:textId="6DE6EEFA" w:rsidR="00107B94" w:rsidRDefault="00747C61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410" w:type="dxa"/>
          </w:tcPr>
          <w:p w14:paraId="65334BA5" w14:textId="0C628B3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170A, 170B, 171, 172</w:t>
            </w:r>
          </w:p>
        </w:tc>
        <w:tc>
          <w:tcPr>
            <w:tcW w:w="1701" w:type="dxa"/>
            <w:vMerge/>
          </w:tcPr>
          <w:p w14:paraId="7BE9DB05" w14:textId="77777777" w:rsidR="00107B94" w:rsidRDefault="00107B9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</w:tr>
    </w:tbl>
    <w:p w14:paraId="4C5C0D44" w14:textId="77777777" w:rsidR="00C37FC2" w:rsidRDefault="00C37FC2">
      <w:pPr>
        <w:rPr>
          <w:rFonts w:ascii="Century Gothic" w:hAnsi="Century Gothic" w:cs="Arial Narrow"/>
          <w:sz w:val="20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1271"/>
        <w:gridCol w:w="1843"/>
        <w:gridCol w:w="2268"/>
        <w:gridCol w:w="2410"/>
        <w:gridCol w:w="1701"/>
      </w:tblGrid>
      <w:tr w:rsidR="007561CE" w14:paraId="14B9D713" w14:textId="77777777" w:rsidTr="008D7330">
        <w:tc>
          <w:tcPr>
            <w:tcW w:w="5382" w:type="dxa"/>
            <w:gridSpan w:val="3"/>
            <w:shd w:val="clear" w:color="auto" w:fill="BFBFBF" w:themeFill="background1" w:themeFillShade="BF"/>
          </w:tcPr>
          <w:p w14:paraId="76922319" w14:textId="32F39882" w:rsidR="007561CE" w:rsidRDefault="007561CE" w:rsidP="007561CE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 xml:space="preserve">Secteurs </w:t>
            </w:r>
            <w:r w:rsidR="0051274B">
              <w:rPr>
                <w:rFonts w:ascii="Century Gothic" w:hAnsi="Century Gothic" w:cs="Arial Narrow"/>
                <w:sz w:val="20"/>
              </w:rPr>
              <w:t>l</w:t>
            </w:r>
            <w:r>
              <w:rPr>
                <w:rFonts w:ascii="Century Gothic" w:hAnsi="Century Gothic" w:cs="Arial Narrow"/>
                <w:sz w:val="20"/>
              </w:rPr>
              <w:t>o</w:t>
            </w:r>
            <w:r w:rsidRPr="002B1097">
              <w:rPr>
                <w:rFonts w:ascii="Century Gothic" w:hAnsi="Century Gothic" w:cs="Arial Narrow"/>
                <w:sz w:val="20"/>
              </w:rPr>
              <w:t>caux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5F59632D" w14:textId="6432BBAF" w:rsidR="007561CE" w:rsidRDefault="007561CE" w:rsidP="00107B94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N° locaux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033EA12C" w14:textId="27E9B771" w:rsidR="007561CE" w:rsidRDefault="007561CE" w:rsidP="00107B94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Surface totale</w:t>
            </w:r>
          </w:p>
        </w:tc>
      </w:tr>
      <w:tr w:rsidR="001C0032" w14:paraId="05D6202C" w14:textId="77777777" w:rsidTr="00107B94">
        <w:tc>
          <w:tcPr>
            <w:tcW w:w="1271" w:type="dxa"/>
            <w:vMerge w:val="restart"/>
          </w:tcPr>
          <w:p w14:paraId="4297508C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2BDE4C28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7E2DEEC3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49117CA5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5673B2A1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1026C232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7CB109FE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63BC4EF7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387CAF53" w14:textId="2ED95C72" w:rsidR="001C0032" w:rsidRDefault="001C0032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Bâtiment 6</w:t>
            </w:r>
          </w:p>
        </w:tc>
        <w:tc>
          <w:tcPr>
            <w:tcW w:w="1843" w:type="dxa"/>
            <w:vMerge w:val="restart"/>
          </w:tcPr>
          <w:p w14:paraId="225ECF35" w14:textId="380678E9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Rez de chaussée</w:t>
            </w:r>
          </w:p>
        </w:tc>
        <w:tc>
          <w:tcPr>
            <w:tcW w:w="2268" w:type="dxa"/>
          </w:tcPr>
          <w:p w14:paraId="2A3FE5BE" w14:textId="6E5134BE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Bureaux</w:t>
            </w:r>
          </w:p>
        </w:tc>
        <w:tc>
          <w:tcPr>
            <w:tcW w:w="2410" w:type="dxa"/>
          </w:tcPr>
          <w:p w14:paraId="705D7A6B" w14:textId="428A3B60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036, 037, 038, 039, 040, 041, 042, 044, 046, 048, 050</w:t>
            </w:r>
          </w:p>
        </w:tc>
        <w:tc>
          <w:tcPr>
            <w:tcW w:w="1701" w:type="dxa"/>
            <w:vMerge w:val="restart"/>
          </w:tcPr>
          <w:p w14:paraId="152D3397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50ED512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578912BA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D2E5740" w14:textId="40A05CE3" w:rsidR="001C0032" w:rsidRPr="00B22E26" w:rsidRDefault="001C0032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 w:rsidRPr="00B22E26">
              <w:rPr>
                <w:rFonts w:ascii="Century Gothic" w:hAnsi="Century Gothic" w:cs="Arial Narrow"/>
                <w:b/>
                <w:bCs/>
                <w:sz w:val="20"/>
              </w:rPr>
              <w:t>350 m2</w:t>
            </w:r>
          </w:p>
        </w:tc>
      </w:tr>
      <w:tr w:rsidR="001C0032" w14:paraId="5BAA0C52" w14:textId="77777777" w:rsidTr="00107B94">
        <w:tc>
          <w:tcPr>
            <w:tcW w:w="1271" w:type="dxa"/>
            <w:vMerge/>
          </w:tcPr>
          <w:p w14:paraId="029CFD5F" w14:textId="77777777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5BB0E0A1" w14:textId="77777777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2BA66665" w14:textId="4B6BAA80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Local à faible occupation</w:t>
            </w:r>
          </w:p>
        </w:tc>
        <w:tc>
          <w:tcPr>
            <w:tcW w:w="2410" w:type="dxa"/>
          </w:tcPr>
          <w:p w14:paraId="29B2FC5F" w14:textId="7070C871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047</w:t>
            </w:r>
          </w:p>
        </w:tc>
        <w:tc>
          <w:tcPr>
            <w:tcW w:w="1701" w:type="dxa"/>
            <w:vMerge/>
          </w:tcPr>
          <w:p w14:paraId="52888D85" w14:textId="77777777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1C0032" w14:paraId="5D397C2A" w14:textId="77777777" w:rsidTr="00107B94">
        <w:tc>
          <w:tcPr>
            <w:tcW w:w="1271" w:type="dxa"/>
            <w:vMerge/>
          </w:tcPr>
          <w:p w14:paraId="25A779EF" w14:textId="77777777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24FD9EFE" w14:textId="77777777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30C92F98" w14:textId="146FCB6A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 de réunion</w:t>
            </w:r>
          </w:p>
        </w:tc>
        <w:tc>
          <w:tcPr>
            <w:tcW w:w="2410" w:type="dxa"/>
          </w:tcPr>
          <w:p w14:paraId="3133B256" w14:textId="5C90E5E0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043</w:t>
            </w:r>
          </w:p>
        </w:tc>
        <w:tc>
          <w:tcPr>
            <w:tcW w:w="1701" w:type="dxa"/>
            <w:vMerge/>
          </w:tcPr>
          <w:p w14:paraId="274D5819" w14:textId="77777777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1C0032" w14:paraId="7DFC218F" w14:textId="77777777" w:rsidTr="00107B94">
        <w:tc>
          <w:tcPr>
            <w:tcW w:w="1271" w:type="dxa"/>
            <w:vMerge/>
          </w:tcPr>
          <w:p w14:paraId="015D433C" w14:textId="77777777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71E8FE74" w14:textId="77777777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1276A80C" w14:textId="44628865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410" w:type="dxa"/>
          </w:tcPr>
          <w:p w14:paraId="6D1995C5" w14:textId="5BCFC283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082, 086</w:t>
            </w:r>
          </w:p>
        </w:tc>
        <w:tc>
          <w:tcPr>
            <w:tcW w:w="1701" w:type="dxa"/>
            <w:vMerge/>
          </w:tcPr>
          <w:p w14:paraId="0993965D" w14:textId="77777777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1C0032" w14:paraId="79DC6724" w14:textId="77777777" w:rsidTr="00107B94">
        <w:tc>
          <w:tcPr>
            <w:tcW w:w="1271" w:type="dxa"/>
            <w:vMerge/>
          </w:tcPr>
          <w:p w14:paraId="4CA0587E" w14:textId="77777777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3E6FC931" w14:textId="77777777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61863A76" w14:textId="51C0CB9F" w:rsidR="001C0032" w:rsidRDefault="00747C61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410" w:type="dxa"/>
          </w:tcPr>
          <w:p w14:paraId="757D9CA7" w14:textId="7A6E8F4D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073, 074</w:t>
            </w:r>
          </w:p>
        </w:tc>
        <w:tc>
          <w:tcPr>
            <w:tcW w:w="1701" w:type="dxa"/>
            <w:vMerge/>
          </w:tcPr>
          <w:p w14:paraId="6EEFA010" w14:textId="77777777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1C0032" w14:paraId="48F53946" w14:textId="77777777" w:rsidTr="00107B94">
        <w:tc>
          <w:tcPr>
            <w:tcW w:w="1271" w:type="dxa"/>
            <w:vMerge/>
          </w:tcPr>
          <w:p w14:paraId="176DCE7C" w14:textId="77777777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 w:val="restart"/>
          </w:tcPr>
          <w:p w14:paraId="6A972F01" w14:textId="26CB253A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</w:t>
            </w:r>
            <w:r w:rsidRPr="001C0032">
              <w:rPr>
                <w:rFonts w:ascii="Century Gothic" w:hAnsi="Century Gothic" w:cs="Arial Narrow"/>
                <w:sz w:val="20"/>
                <w:vertAlign w:val="superscript"/>
              </w:rPr>
              <w:t>er</w:t>
            </w:r>
            <w:r>
              <w:rPr>
                <w:rFonts w:ascii="Century Gothic" w:hAnsi="Century Gothic" w:cs="Arial Narrow"/>
                <w:sz w:val="20"/>
              </w:rPr>
              <w:t xml:space="preserve"> étage</w:t>
            </w:r>
          </w:p>
        </w:tc>
        <w:tc>
          <w:tcPr>
            <w:tcW w:w="2268" w:type="dxa"/>
          </w:tcPr>
          <w:p w14:paraId="44F32FE6" w14:textId="163A536A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Bureaux</w:t>
            </w:r>
          </w:p>
        </w:tc>
        <w:tc>
          <w:tcPr>
            <w:tcW w:w="2410" w:type="dxa"/>
          </w:tcPr>
          <w:p w14:paraId="40817208" w14:textId="2B4B1BBF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103C, 111, 111A</w:t>
            </w:r>
            <w:r w:rsidR="000670E4">
              <w:rPr>
                <w:rFonts w:ascii="Century Gothic" w:hAnsi="Century Gothic" w:cs="Arial Narrow"/>
                <w:sz w:val="20"/>
              </w:rPr>
              <w:t>, 113</w:t>
            </w:r>
          </w:p>
        </w:tc>
        <w:tc>
          <w:tcPr>
            <w:tcW w:w="1701" w:type="dxa"/>
            <w:vMerge w:val="restart"/>
          </w:tcPr>
          <w:p w14:paraId="5234C5E0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59942895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2B5CC66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6CB8B547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2ADE1998" w14:textId="103A593D" w:rsidR="001C0032" w:rsidRDefault="00D97415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>
              <w:rPr>
                <w:rFonts w:ascii="Century Gothic" w:hAnsi="Century Gothic" w:cs="Arial Narrow"/>
                <w:b/>
                <w:bCs/>
                <w:sz w:val="20"/>
              </w:rPr>
              <w:t>1003</w:t>
            </w:r>
            <w:r w:rsidR="001C0032" w:rsidRPr="00B22E26">
              <w:rPr>
                <w:rFonts w:ascii="Century Gothic" w:hAnsi="Century Gothic" w:cs="Arial Narrow"/>
                <w:b/>
                <w:bCs/>
                <w:sz w:val="20"/>
              </w:rPr>
              <w:t xml:space="preserve"> m2</w:t>
            </w:r>
          </w:p>
          <w:p w14:paraId="056A5568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10070D4" w14:textId="4A7F48D5" w:rsidR="00B22E26" w:rsidRP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</w:tc>
      </w:tr>
      <w:tr w:rsidR="001C0032" w14:paraId="5EBF3B52" w14:textId="77777777" w:rsidTr="00107B94">
        <w:tc>
          <w:tcPr>
            <w:tcW w:w="1271" w:type="dxa"/>
            <w:vMerge/>
          </w:tcPr>
          <w:p w14:paraId="02A31E7B" w14:textId="77777777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46D50550" w14:textId="77777777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7539A37B" w14:textId="2FCBE9D6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 xml:space="preserve">Salles de </w:t>
            </w:r>
            <w:r w:rsidR="000670E4">
              <w:rPr>
                <w:rFonts w:ascii="Century Gothic" w:hAnsi="Century Gothic" w:cs="Arial Narrow"/>
                <w:sz w:val="20"/>
              </w:rPr>
              <w:t>TP</w:t>
            </w:r>
          </w:p>
        </w:tc>
        <w:tc>
          <w:tcPr>
            <w:tcW w:w="2410" w:type="dxa"/>
          </w:tcPr>
          <w:p w14:paraId="3F419939" w14:textId="1AAF54E6" w:rsidR="001C0032" w:rsidRPr="001C0032" w:rsidRDefault="000670E4" w:rsidP="00107B94">
            <w:pPr>
              <w:rPr>
                <w:rFonts w:ascii="Century Gothic" w:hAnsi="Century Gothic" w:cs="ADLaM Display"/>
                <w:sz w:val="20"/>
              </w:rPr>
            </w:pPr>
            <w:r w:rsidRPr="001C0032">
              <w:rPr>
                <w:rFonts w:ascii="Century Gothic" w:hAnsi="Century Gothic" w:cs="ADLaM Display"/>
                <w:color w:val="000000"/>
                <w:sz w:val="20"/>
                <w:lang w:eastAsia="fr-FR"/>
              </w:rPr>
              <w:t>100, 101</w:t>
            </w:r>
            <w:r>
              <w:rPr>
                <w:rFonts w:ascii="Century Gothic" w:hAnsi="Century Gothic" w:cs="ADLaM Display"/>
                <w:color w:val="000000"/>
                <w:sz w:val="20"/>
                <w:lang w:eastAsia="fr-FR"/>
              </w:rPr>
              <w:t xml:space="preserve">, </w:t>
            </w:r>
            <w:r w:rsidRPr="001C0032">
              <w:rPr>
                <w:rFonts w:ascii="Century Gothic" w:hAnsi="Century Gothic" w:cs="ADLaM Display"/>
                <w:color w:val="000000"/>
                <w:sz w:val="20"/>
                <w:lang w:eastAsia="fr-FR"/>
              </w:rPr>
              <w:t>103,</w:t>
            </w:r>
            <w:r>
              <w:rPr>
                <w:rFonts w:ascii="Century Gothic" w:hAnsi="Century Gothic" w:cs="ADLaM Display"/>
                <w:color w:val="000000"/>
                <w:sz w:val="20"/>
                <w:lang w:eastAsia="fr-FR"/>
              </w:rPr>
              <w:t xml:space="preserve"> </w:t>
            </w:r>
            <w:r w:rsidRPr="001C0032">
              <w:rPr>
                <w:rFonts w:ascii="Century Gothic" w:hAnsi="Century Gothic" w:cs="ADLaM Display"/>
                <w:color w:val="000000"/>
                <w:sz w:val="20"/>
                <w:lang w:eastAsia="fr-FR"/>
              </w:rPr>
              <w:t>103</w:t>
            </w:r>
            <w:r w:rsidR="001C0032" w:rsidRPr="001C0032">
              <w:rPr>
                <w:rFonts w:ascii="Century Gothic" w:hAnsi="Century Gothic" w:cs="ADLaM Display"/>
                <w:color w:val="000000"/>
                <w:sz w:val="20"/>
                <w:lang w:eastAsia="fr-FR"/>
              </w:rPr>
              <w:t>B,</w:t>
            </w:r>
            <w:r>
              <w:rPr>
                <w:rFonts w:ascii="Century Gothic" w:hAnsi="Century Gothic" w:cs="ADLaM Display"/>
                <w:color w:val="000000"/>
                <w:sz w:val="20"/>
                <w:lang w:eastAsia="fr-FR"/>
              </w:rPr>
              <w:t xml:space="preserve"> </w:t>
            </w:r>
            <w:r w:rsidRPr="001C0032">
              <w:rPr>
                <w:rFonts w:ascii="Century Gothic" w:hAnsi="Century Gothic" w:cs="ADLaM Display"/>
                <w:color w:val="000000"/>
                <w:sz w:val="20"/>
                <w:lang w:eastAsia="fr-FR"/>
              </w:rPr>
              <w:t>104,</w:t>
            </w:r>
            <w:r>
              <w:rPr>
                <w:rFonts w:ascii="Century Gothic" w:hAnsi="Century Gothic" w:cs="ADLaM Display"/>
                <w:color w:val="000000"/>
                <w:sz w:val="20"/>
                <w:lang w:eastAsia="fr-FR"/>
              </w:rPr>
              <w:t xml:space="preserve"> </w:t>
            </w:r>
            <w:r w:rsidRPr="001C0032">
              <w:rPr>
                <w:rFonts w:ascii="Century Gothic" w:hAnsi="Century Gothic" w:cs="ADLaM Display"/>
                <w:color w:val="000000"/>
                <w:sz w:val="20"/>
                <w:lang w:eastAsia="fr-FR"/>
              </w:rPr>
              <w:t>105, 105A,</w:t>
            </w:r>
            <w:r>
              <w:rPr>
                <w:rFonts w:ascii="Century Gothic" w:hAnsi="Century Gothic" w:cs="ADLaM Display"/>
                <w:color w:val="000000"/>
                <w:sz w:val="20"/>
                <w:lang w:eastAsia="fr-FR"/>
              </w:rPr>
              <w:t xml:space="preserve"> </w:t>
            </w:r>
            <w:r w:rsidRPr="001C0032">
              <w:rPr>
                <w:rFonts w:ascii="Century Gothic" w:hAnsi="Century Gothic" w:cs="ADLaM Display"/>
                <w:color w:val="000000"/>
                <w:sz w:val="20"/>
                <w:lang w:eastAsia="fr-FR"/>
              </w:rPr>
              <w:t>106, 109,</w:t>
            </w:r>
            <w:r>
              <w:rPr>
                <w:rFonts w:ascii="Century Gothic" w:hAnsi="Century Gothic" w:cs="ADLaM Display"/>
                <w:color w:val="000000"/>
                <w:sz w:val="20"/>
                <w:lang w:eastAsia="fr-FR"/>
              </w:rPr>
              <w:t xml:space="preserve"> 112, 115, 117</w:t>
            </w:r>
          </w:p>
        </w:tc>
        <w:tc>
          <w:tcPr>
            <w:tcW w:w="1701" w:type="dxa"/>
            <w:vMerge/>
          </w:tcPr>
          <w:p w14:paraId="529FFD24" w14:textId="77777777" w:rsidR="001C0032" w:rsidRDefault="001C0032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0670E4" w14:paraId="4E296EF8" w14:textId="77777777" w:rsidTr="00107B94">
        <w:tc>
          <w:tcPr>
            <w:tcW w:w="1271" w:type="dxa"/>
            <w:vMerge/>
          </w:tcPr>
          <w:p w14:paraId="71A058BC" w14:textId="77777777" w:rsidR="000670E4" w:rsidRDefault="000670E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2F79088D" w14:textId="77777777" w:rsidR="000670E4" w:rsidRDefault="000670E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5149E48F" w14:textId="03255D5E" w:rsidR="000670E4" w:rsidRDefault="000670E4" w:rsidP="00107B9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 de classe</w:t>
            </w:r>
          </w:p>
        </w:tc>
        <w:tc>
          <w:tcPr>
            <w:tcW w:w="2410" w:type="dxa"/>
          </w:tcPr>
          <w:p w14:paraId="1AD22BE7" w14:textId="0A3133DB" w:rsidR="000670E4" w:rsidRPr="001C0032" w:rsidRDefault="000670E4" w:rsidP="00107B94">
            <w:pPr>
              <w:rPr>
                <w:rFonts w:ascii="Century Gothic" w:hAnsi="Century Gothic" w:cs="ADLaM Display"/>
                <w:color w:val="000000"/>
                <w:sz w:val="20"/>
                <w:lang w:eastAsia="fr-FR"/>
              </w:rPr>
            </w:pPr>
            <w:r>
              <w:rPr>
                <w:rFonts w:ascii="Century Gothic" w:hAnsi="Century Gothic" w:cs="ADLaM Display"/>
                <w:color w:val="000000"/>
                <w:sz w:val="20"/>
                <w:lang w:eastAsia="fr-FR"/>
              </w:rPr>
              <w:t>102</w:t>
            </w:r>
          </w:p>
        </w:tc>
        <w:tc>
          <w:tcPr>
            <w:tcW w:w="1701" w:type="dxa"/>
            <w:vMerge/>
          </w:tcPr>
          <w:p w14:paraId="0BEAEA41" w14:textId="77777777" w:rsidR="000670E4" w:rsidRDefault="000670E4" w:rsidP="00107B9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0670E4" w14:paraId="4F462881" w14:textId="77777777" w:rsidTr="00107B94">
        <w:tc>
          <w:tcPr>
            <w:tcW w:w="1271" w:type="dxa"/>
            <w:vMerge/>
          </w:tcPr>
          <w:p w14:paraId="794C3B2D" w14:textId="77777777" w:rsidR="000670E4" w:rsidRDefault="000670E4" w:rsidP="000670E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7C872933" w14:textId="77777777" w:rsidR="000670E4" w:rsidRDefault="000670E4" w:rsidP="000670E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68449378" w14:textId="7D768FE9" w:rsidR="000670E4" w:rsidRDefault="000670E4" w:rsidP="000670E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Locaux à faible occupation</w:t>
            </w:r>
          </w:p>
        </w:tc>
        <w:tc>
          <w:tcPr>
            <w:tcW w:w="2410" w:type="dxa"/>
          </w:tcPr>
          <w:p w14:paraId="29DA4BDF" w14:textId="487BCF03" w:rsidR="000670E4" w:rsidRPr="001C0032" w:rsidRDefault="000670E4" w:rsidP="000670E4">
            <w:pPr>
              <w:rPr>
                <w:rFonts w:ascii="Century Gothic" w:hAnsi="Century Gothic" w:cs="ADLaM Display"/>
                <w:color w:val="000000"/>
                <w:sz w:val="20"/>
                <w:lang w:eastAsia="fr-FR"/>
              </w:rPr>
            </w:pPr>
            <w:r w:rsidRPr="001C0032">
              <w:rPr>
                <w:rFonts w:ascii="Century Gothic" w:hAnsi="Century Gothic" w:cs="ADLaM Display"/>
                <w:color w:val="000000"/>
                <w:sz w:val="20"/>
                <w:lang w:eastAsia="fr-FR"/>
              </w:rPr>
              <w:t>103A,</w:t>
            </w:r>
            <w:r>
              <w:rPr>
                <w:rFonts w:ascii="Century Gothic" w:hAnsi="Century Gothic" w:cs="ADLaM Display"/>
                <w:color w:val="000000"/>
                <w:sz w:val="20"/>
                <w:lang w:eastAsia="fr-FR"/>
              </w:rPr>
              <w:t xml:space="preserve"> </w:t>
            </w:r>
            <w:r w:rsidRPr="001C0032">
              <w:rPr>
                <w:rFonts w:ascii="Century Gothic" w:hAnsi="Century Gothic" w:cs="ADLaM Display"/>
                <w:color w:val="000000"/>
                <w:sz w:val="20"/>
                <w:lang w:eastAsia="fr-FR"/>
              </w:rPr>
              <w:t>107, 107A</w:t>
            </w:r>
            <w:r>
              <w:rPr>
                <w:rFonts w:ascii="Century Gothic" w:hAnsi="Century Gothic" w:cs="ADLaM Display"/>
                <w:color w:val="000000"/>
                <w:sz w:val="20"/>
                <w:lang w:eastAsia="fr-FR"/>
              </w:rPr>
              <w:t xml:space="preserve">, </w:t>
            </w:r>
            <w:r w:rsidRPr="001C0032">
              <w:rPr>
                <w:rFonts w:ascii="Century Gothic" w:hAnsi="Century Gothic" w:cs="ADLaM Display"/>
                <w:color w:val="000000"/>
                <w:sz w:val="20"/>
                <w:lang w:eastAsia="fr-FR"/>
              </w:rPr>
              <w:t>108, 108A</w:t>
            </w:r>
            <w:r>
              <w:rPr>
                <w:rFonts w:ascii="Century Gothic" w:hAnsi="Century Gothic" w:cs="ADLaM Display"/>
                <w:color w:val="000000"/>
                <w:sz w:val="20"/>
                <w:lang w:eastAsia="fr-FR"/>
              </w:rPr>
              <w:t xml:space="preserve"> et</w:t>
            </w:r>
            <w:r w:rsidRPr="001C0032">
              <w:rPr>
                <w:rFonts w:ascii="Century Gothic" w:hAnsi="Century Gothic" w:cs="ADLaM Display"/>
                <w:color w:val="000000"/>
                <w:sz w:val="20"/>
                <w:lang w:eastAsia="fr-FR"/>
              </w:rPr>
              <w:t xml:space="preserve"> 108B</w:t>
            </w:r>
            <w:r>
              <w:rPr>
                <w:rFonts w:ascii="Century Gothic" w:hAnsi="Century Gothic" w:cs="ADLaM Display"/>
                <w:color w:val="000000"/>
                <w:sz w:val="20"/>
                <w:lang w:eastAsia="fr-FR"/>
              </w:rPr>
              <w:t xml:space="preserve"> (ou 110)</w:t>
            </w:r>
          </w:p>
        </w:tc>
        <w:tc>
          <w:tcPr>
            <w:tcW w:w="1701" w:type="dxa"/>
            <w:vMerge/>
          </w:tcPr>
          <w:p w14:paraId="369D655B" w14:textId="77777777" w:rsidR="000670E4" w:rsidRDefault="000670E4" w:rsidP="000670E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0670E4" w14:paraId="44024633" w14:textId="77777777" w:rsidTr="00107B94">
        <w:tc>
          <w:tcPr>
            <w:tcW w:w="1271" w:type="dxa"/>
            <w:vMerge/>
          </w:tcPr>
          <w:p w14:paraId="6953B28C" w14:textId="77777777" w:rsidR="000670E4" w:rsidRDefault="000670E4" w:rsidP="000670E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4AF58511" w14:textId="77777777" w:rsidR="000670E4" w:rsidRDefault="000670E4" w:rsidP="000670E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47FEBFB5" w14:textId="39DE9947" w:rsidR="000670E4" w:rsidRDefault="000670E4" w:rsidP="000670E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410" w:type="dxa"/>
          </w:tcPr>
          <w:p w14:paraId="130D5720" w14:textId="6D182B59" w:rsidR="000670E4" w:rsidRDefault="000670E4" w:rsidP="000670E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180, 181</w:t>
            </w:r>
          </w:p>
        </w:tc>
        <w:tc>
          <w:tcPr>
            <w:tcW w:w="1701" w:type="dxa"/>
            <w:vMerge/>
          </w:tcPr>
          <w:p w14:paraId="01D42E56" w14:textId="77777777" w:rsidR="000670E4" w:rsidRDefault="000670E4" w:rsidP="000670E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0670E4" w14:paraId="48CEFF0F" w14:textId="77777777" w:rsidTr="00107B94">
        <w:tc>
          <w:tcPr>
            <w:tcW w:w="1271" w:type="dxa"/>
            <w:vMerge/>
          </w:tcPr>
          <w:p w14:paraId="264BEBC5" w14:textId="77777777" w:rsidR="000670E4" w:rsidRDefault="000670E4" w:rsidP="000670E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49A0BBDC" w14:textId="77777777" w:rsidR="000670E4" w:rsidRDefault="000670E4" w:rsidP="000670E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3653B1DA" w14:textId="65ADB2BE" w:rsidR="000670E4" w:rsidRDefault="00747C61" w:rsidP="000670E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410" w:type="dxa"/>
          </w:tcPr>
          <w:p w14:paraId="43DAC43F" w14:textId="5358B8FF" w:rsidR="000670E4" w:rsidRDefault="000670E4" w:rsidP="000670E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170, 171, 172, 173</w:t>
            </w:r>
          </w:p>
        </w:tc>
        <w:tc>
          <w:tcPr>
            <w:tcW w:w="1701" w:type="dxa"/>
            <w:vMerge/>
          </w:tcPr>
          <w:p w14:paraId="3AA78CBD" w14:textId="77777777" w:rsidR="000670E4" w:rsidRDefault="000670E4" w:rsidP="000670E4">
            <w:pPr>
              <w:rPr>
                <w:rFonts w:ascii="Century Gothic" w:hAnsi="Century Gothic" w:cs="Arial Narrow"/>
                <w:sz w:val="20"/>
              </w:rPr>
            </w:pPr>
          </w:p>
        </w:tc>
      </w:tr>
    </w:tbl>
    <w:p w14:paraId="27963F43" w14:textId="77777777" w:rsidR="00107B94" w:rsidRDefault="00107B94">
      <w:pPr>
        <w:rPr>
          <w:rFonts w:ascii="Century Gothic" w:hAnsi="Century Gothic" w:cs="Arial Narrow"/>
          <w:sz w:val="20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1271"/>
        <w:gridCol w:w="1843"/>
        <w:gridCol w:w="2268"/>
        <w:gridCol w:w="2410"/>
        <w:gridCol w:w="1701"/>
      </w:tblGrid>
      <w:tr w:rsidR="008B5303" w14:paraId="6FFE24EA" w14:textId="77777777" w:rsidTr="00BB5663">
        <w:tc>
          <w:tcPr>
            <w:tcW w:w="5382" w:type="dxa"/>
            <w:gridSpan w:val="3"/>
            <w:shd w:val="clear" w:color="auto" w:fill="BFBFBF" w:themeFill="background1" w:themeFillShade="BF"/>
          </w:tcPr>
          <w:p w14:paraId="33DC0DE1" w14:textId="7D2139EC" w:rsidR="008B5303" w:rsidRDefault="008B5303" w:rsidP="008B5303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Secteurs locaux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1C0D43D6" w14:textId="7EB806CB" w:rsidR="008B5303" w:rsidRDefault="008B5303" w:rsidP="008B5303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N° locaux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43F02D14" w14:textId="74E9A7E2" w:rsidR="008B5303" w:rsidRDefault="008B5303" w:rsidP="008B5303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Surface totale</w:t>
            </w:r>
          </w:p>
        </w:tc>
      </w:tr>
      <w:tr w:rsidR="008B5303" w14:paraId="1F607070" w14:textId="77777777" w:rsidTr="008B5303">
        <w:tc>
          <w:tcPr>
            <w:tcW w:w="1271" w:type="dxa"/>
            <w:vMerge w:val="restart"/>
          </w:tcPr>
          <w:p w14:paraId="369D4AAF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7A1CADE1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06B90019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3A93E8CA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280DC688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3A260760" w14:textId="3236CD25" w:rsidR="00B22E26" w:rsidRDefault="00747C61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Bâtiment 7</w:t>
            </w:r>
          </w:p>
          <w:p w14:paraId="6F9D2FF3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0C681D6C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7E651F40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4FC98B22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41004F5C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1CFD0BB7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382B17A8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2EEF027B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62400F2A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6DE98ED0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34051701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1DFEA021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7875D35F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7E8F0605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65F04E0C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03DB1E3F" w14:textId="4FE6D7C4" w:rsidR="008B5303" w:rsidRDefault="008B5303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Bâtiment 7</w:t>
            </w:r>
          </w:p>
        </w:tc>
        <w:tc>
          <w:tcPr>
            <w:tcW w:w="1843" w:type="dxa"/>
            <w:vMerge w:val="restart"/>
          </w:tcPr>
          <w:p w14:paraId="08240678" w14:textId="0DF8A793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Rez de chaussée</w:t>
            </w:r>
          </w:p>
        </w:tc>
        <w:tc>
          <w:tcPr>
            <w:tcW w:w="2268" w:type="dxa"/>
          </w:tcPr>
          <w:p w14:paraId="6918EA2E" w14:textId="53CC25E5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Bureaux</w:t>
            </w:r>
          </w:p>
        </w:tc>
        <w:tc>
          <w:tcPr>
            <w:tcW w:w="2410" w:type="dxa"/>
          </w:tcPr>
          <w:p w14:paraId="7BDCD693" w14:textId="4B269D81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002, 004, 019, 020, 021, 022</w:t>
            </w:r>
          </w:p>
        </w:tc>
        <w:tc>
          <w:tcPr>
            <w:tcW w:w="1701" w:type="dxa"/>
            <w:vMerge w:val="restart"/>
          </w:tcPr>
          <w:p w14:paraId="5BCF20F6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0E41784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F7863DB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1FCDE0AA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2C69142" w14:textId="39CD9F23" w:rsidR="008B5303" w:rsidRDefault="00D97415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>
              <w:rPr>
                <w:rFonts w:ascii="Century Gothic" w:hAnsi="Century Gothic" w:cs="Arial Narrow"/>
                <w:b/>
                <w:bCs/>
                <w:sz w:val="20"/>
              </w:rPr>
              <w:t>756</w:t>
            </w:r>
            <w:r w:rsidR="008B5303" w:rsidRPr="00B22E26">
              <w:rPr>
                <w:rFonts w:ascii="Century Gothic" w:hAnsi="Century Gothic" w:cs="Arial Narrow"/>
                <w:b/>
                <w:bCs/>
                <w:sz w:val="20"/>
              </w:rPr>
              <w:t xml:space="preserve"> m2</w:t>
            </w:r>
          </w:p>
          <w:p w14:paraId="07F60B2A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6220CCDF" w14:textId="3196DA9E" w:rsidR="00B22E26" w:rsidRP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</w:tc>
      </w:tr>
      <w:tr w:rsidR="008B5303" w14:paraId="150E9D89" w14:textId="77777777" w:rsidTr="008B5303">
        <w:tc>
          <w:tcPr>
            <w:tcW w:w="1271" w:type="dxa"/>
            <w:vMerge/>
          </w:tcPr>
          <w:p w14:paraId="51C641F7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3DDD934C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78689A08" w14:textId="0A133DAA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 xml:space="preserve">Salles de </w:t>
            </w:r>
            <w:r w:rsidR="001105A0">
              <w:rPr>
                <w:rFonts w:ascii="Century Gothic" w:hAnsi="Century Gothic" w:cs="Arial Narrow"/>
                <w:sz w:val="20"/>
              </w:rPr>
              <w:t>manipulation</w:t>
            </w:r>
          </w:p>
        </w:tc>
        <w:tc>
          <w:tcPr>
            <w:tcW w:w="2410" w:type="dxa"/>
          </w:tcPr>
          <w:p w14:paraId="5FEA136D" w14:textId="70718C1E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 xml:space="preserve">001, </w:t>
            </w:r>
            <w:r w:rsidR="001105A0">
              <w:rPr>
                <w:rFonts w:ascii="Century Gothic" w:hAnsi="Century Gothic" w:cs="Arial Narrow"/>
                <w:sz w:val="20"/>
              </w:rPr>
              <w:t xml:space="preserve">001A, 001B, </w:t>
            </w:r>
            <w:r>
              <w:rPr>
                <w:rFonts w:ascii="Century Gothic" w:hAnsi="Century Gothic" w:cs="Arial Narrow"/>
                <w:sz w:val="20"/>
              </w:rPr>
              <w:t>006, 006A, 018, 025</w:t>
            </w:r>
          </w:p>
        </w:tc>
        <w:tc>
          <w:tcPr>
            <w:tcW w:w="1701" w:type="dxa"/>
            <w:vMerge/>
          </w:tcPr>
          <w:p w14:paraId="31F81371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8B5303" w14:paraId="6FC38FAB" w14:textId="77777777" w:rsidTr="008B5303">
        <w:tc>
          <w:tcPr>
            <w:tcW w:w="1271" w:type="dxa"/>
            <w:vMerge/>
          </w:tcPr>
          <w:p w14:paraId="6CBE4F2F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5BF0A3AD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39C40960" w14:textId="5B64EF0C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410" w:type="dxa"/>
          </w:tcPr>
          <w:p w14:paraId="30A88670" w14:textId="2DE33220" w:rsidR="008B5303" w:rsidRDefault="006916A7" w:rsidP="008B530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060, 080, 081, 082, 085, 086, 088</w:t>
            </w:r>
          </w:p>
        </w:tc>
        <w:tc>
          <w:tcPr>
            <w:tcW w:w="1701" w:type="dxa"/>
            <w:vMerge/>
          </w:tcPr>
          <w:p w14:paraId="4C3A3301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8B5303" w14:paraId="00059D73" w14:textId="77777777" w:rsidTr="008B5303">
        <w:tc>
          <w:tcPr>
            <w:tcW w:w="1271" w:type="dxa"/>
            <w:vMerge/>
          </w:tcPr>
          <w:p w14:paraId="3C6B78F3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020BD66D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1B2DC667" w14:textId="75E43D1A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Loca</w:t>
            </w:r>
            <w:r w:rsidR="001105A0">
              <w:rPr>
                <w:rFonts w:ascii="Century Gothic" w:hAnsi="Century Gothic" w:cs="Arial Narrow"/>
                <w:sz w:val="20"/>
              </w:rPr>
              <w:t>l</w:t>
            </w:r>
            <w:r>
              <w:rPr>
                <w:rFonts w:ascii="Century Gothic" w:hAnsi="Century Gothic" w:cs="Arial Narrow"/>
                <w:sz w:val="20"/>
              </w:rPr>
              <w:t xml:space="preserve"> à faible occupation</w:t>
            </w:r>
          </w:p>
        </w:tc>
        <w:tc>
          <w:tcPr>
            <w:tcW w:w="2410" w:type="dxa"/>
          </w:tcPr>
          <w:p w14:paraId="462116BE" w14:textId="1A362CB7" w:rsidR="008B5303" w:rsidRDefault="006916A7" w:rsidP="008B530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008</w:t>
            </w:r>
          </w:p>
        </w:tc>
        <w:tc>
          <w:tcPr>
            <w:tcW w:w="1701" w:type="dxa"/>
            <w:vMerge/>
          </w:tcPr>
          <w:p w14:paraId="7E723FC6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8B5303" w14:paraId="700DCB98" w14:textId="77777777" w:rsidTr="008B5303">
        <w:tc>
          <w:tcPr>
            <w:tcW w:w="1271" w:type="dxa"/>
            <w:vMerge/>
          </w:tcPr>
          <w:p w14:paraId="7275E478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2FCAC96E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119E4FB7" w14:textId="7ED091CB" w:rsidR="008B5303" w:rsidRDefault="00747C61" w:rsidP="008B530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  <w:r w:rsidR="008B5303">
              <w:rPr>
                <w:rFonts w:ascii="Century Gothic" w:hAnsi="Century Gothic" w:cs="Arial Narrow"/>
                <w:sz w:val="20"/>
              </w:rPr>
              <w:t xml:space="preserve"> </w:t>
            </w:r>
          </w:p>
        </w:tc>
        <w:tc>
          <w:tcPr>
            <w:tcW w:w="2410" w:type="dxa"/>
          </w:tcPr>
          <w:p w14:paraId="0164CF4A" w14:textId="4E4F50F3" w:rsidR="008B5303" w:rsidRDefault="006916A7" w:rsidP="008B530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070, 071, 072</w:t>
            </w:r>
          </w:p>
        </w:tc>
        <w:tc>
          <w:tcPr>
            <w:tcW w:w="1701" w:type="dxa"/>
            <w:vMerge/>
          </w:tcPr>
          <w:p w14:paraId="1370F904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8B5303" w14:paraId="2C198D9B" w14:textId="77777777" w:rsidTr="008B5303">
        <w:tc>
          <w:tcPr>
            <w:tcW w:w="1271" w:type="dxa"/>
            <w:vMerge/>
          </w:tcPr>
          <w:p w14:paraId="5C4873F3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62951EE5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0DCF2D6E" w14:textId="09393951" w:rsidR="008B5303" w:rsidRDefault="00BB5663" w:rsidP="008B530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Escaliers</w:t>
            </w:r>
          </w:p>
        </w:tc>
        <w:tc>
          <w:tcPr>
            <w:tcW w:w="2410" w:type="dxa"/>
          </w:tcPr>
          <w:p w14:paraId="600EA090" w14:textId="5EB4528D" w:rsidR="008B5303" w:rsidRDefault="006916A7" w:rsidP="008B530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090, 091, 092</w:t>
            </w:r>
          </w:p>
        </w:tc>
        <w:tc>
          <w:tcPr>
            <w:tcW w:w="1701" w:type="dxa"/>
            <w:vMerge/>
          </w:tcPr>
          <w:p w14:paraId="2C3298B8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8B5303" w14:paraId="431BAA27" w14:textId="77777777" w:rsidTr="008B5303">
        <w:tc>
          <w:tcPr>
            <w:tcW w:w="1271" w:type="dxa"/>
            <w:vMerge/>
          </w:tcPr>
          <w:p w14:paraId="6B5A4713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 w:val="restart"/>
          </w:tcPr>
          <w:p w14:paraId="0165A6F5" w14:textId="642EE1A0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</w:t>
            </w:r>
            <w:r w:rsidRPr="008B5303">
              <w:rPr>
                <w:rFonts w:ascii="Century Gothic" w:hAnsi="Century Gothic" w:cs="Arial Narrow"/>
                <w:sz w:val="20"/>
                <w:vertAlign w:val="superscript"/>
              </w:rPr>
              <w:t>er</w:t>
            </w:r>
            <w:r>
              <w:rPr>
                <w:rFonts w:ascii="Century Gothic" w:hAnsi="Century Gothic" w:cs="Arial Narrow"/>
                <w:sz w:val="20"/>
              </w:rPr>
              <w:t xml:space="preserve"> étage</w:t>
            </w:r>
          </w:p>
        </w:tc>
        <w:tc>
          <w:tcPr>
            <w:tcW w:w="2268" w:type="dxa"/>
          </w:tcPr>
          <w:p w14:paraId="33C2ACA4" w14:textId="432E464F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Bureaux</w:t>
            </w:r>
          </w:p>
        </w:tc>
        <w:tc>
          <w:tcPr>
            <w:tcW w:w="2410" w:type="dxa"/>
          </w:tcPr>
          <w:p w14:paraId="4E65ECCA" w14:textId="64AC1002" w:rsidR="008B5303" w:rsidRPr="00A82444" w:rsidRDefault="006916A7" w:rsidP="00A82444">
            <w:pPr>
              <w:suppressAutoHyphens w:val="0"/>
              <w:rPr>
                <w:rFonts w:ascii="Century Gothic" w:hAnsi="Century Gothic" w:cs="Calibri"/>
                <w:color w:val="000000"/>
                <w:sz w:val="20"/>
                <w:lang w:eastAsia="fr-FR"/>
              </w:rPr>
            </w:pPr>
            <w:r w:rsidRPr="006916A7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102, 103A, 103B,</w:t>
            </w:r>
            <w:r w:rsidR="00EB6A6F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</w:t>
            </w:r>
            <w:r w:rsidR="00050AFF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103</w:t>
            </w:r>
            <w:r w:rsidR="005D0BD2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C, 104</w:t>
            </w:r>
            <w:r w:rsidRPr="006916A7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, 106, 108, 111, 111A, 113, 113A, 114, 115, 115A, 117, 117A, 125, 125A, 126, 127, 127A, 129, 129A, 130, 132, 136A, 136B, 136C, 137, 138, 139, 141, 142</w:t>
            </w:r>
          </w:p>
        </w:tc>
        <w:tc>
          <w:tcPr>
            <w:tcW w:w="1701" w:type="dxa"/>
            <w:vMerge w:val="restart"/>
          </w:tcPr>
          <w:p w14:paraId="67D13C48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39804DEA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6B879AC0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1964A464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2D3DFA1E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CA275CB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F66BEE0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549F6750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1DB01B22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0FC55F7E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3739E53A" w14:textId="36AC60AE" w:rsidR="008B5303" w:rsidRPr="00B22E26" w:rsidRDefault="008B5303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 w:rsidRPr="00B22E26">
              <w:rPr>
                <w:rFonts w:ascii="Century Gothic" w:hAnsi="Century Gothic" w:cs="Arial Narrow"/>
                <w:b/>
                <w:bCs/>
                <w:sz w:val="20"/>
              </w:rPr>
              <w:t>1</w:t>
            </w:r>
            <w:r w:rsidR="00383DB5">
              <w:rPr>
                <w:rFonts w:ascii="Century Gothic" w:hAnsi="Century Gothic" w:cs="Arial Narrow"/>
                <w:b/>
                <w:bCs/>
                <w:sz w:val="20"/>
              </w:rPr>
              <w:t>574</w:t>
            </w:r>
            <w:r w:rsidRPr="00B22E26">
              <w:rPr>
                <w:rFonts w:ascii="Century Gothic" w:hAnsi="Century Gothic" w:cs="Arial Narrow"/>
                <w:b/>
                <w:bCs/>
                <w:sz w:val="20"/>
              </w:rPr>
              <w:t xml:space="preserve"> m2</w:t>
            </w:r>
          </w:p>
        </w:tc>
      </w:tr>
      <w:tr w:rsidR="008B5303" w14:paraId="1C0CCD65" w14:textId="77777777" w:rsidTr="008B5303">
        <w:tc>
          <w:tcPr>
            <w:tcW w:w="1271" w:type="dxa"/>
            <w:vMerge/>
          </w:tcPr>
          <w:p w14:paraId="175B69F8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28FD13BB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0FEAAF19" w14:textId="32C4DBBD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</w:t>
            </w:r>
            <w:r w:rsidR="0086193B">
              <w:rPr>
                <w:rFonts w:ascii="Century Gothic" w:hAnsi="Century Gothic" w:cs="Arial Narrow"/>
                <w:sz w:val="20"/>
              </w:rPr>
              <w:t xml:space="preserve"> de pause</w:t>
            </w:r>
          </w:p>
        </w:tc>
        <w:tc>
          <w:tcPr>
            <w:tcW w:w="2410" w:type="dxa"/>
          </w:tcPr>
          <w:p w14:paraId="394C1478" w14:textId="5D93359A" w:rsidR="008B5303" w:rsidRPr="004F5BF0" w:rsidRDefault="0086193B" w:rsidP="008B5303">
            <w:pPr>
              <w:rPr>
                <w:rFonts w:ascii="Century Gothic" w:hAnsi="Century Gothic" w:cs="Arial Narrow"/>
                <w:sz w:val="20"/>
              </w:rPr>
            </w:pPr>
            <w:r w:rsidRPr="004F5BF0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131</w:t>
            </w:r>
          </w:p>
        </w:tc>
        <w:tc>
          <w:tcPr>
            <w:tcW w:w="1701" w:type="dxa"/>
            <w:vMerge/>
          </w:tcPr>
          <w:p w14:paraId="36BA16E3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86193B" w14:paraId="417D4EBB" w14:textId="77777777" w:rsidTr="008B5303">
        <w:tc>
          <w:tcPr>
            <w:tcW w:w="1271" w:type="dxa"/>
            <w:vMerge/>
          </w:tcPr>
          <w:p w14:paraId="38C03F32" w14:textId="77777777" w:rsidR="0086193B" w:rsidRDefault="0086193B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42452A38" w14:textId="77777777" w:rsidR="0086193B" w:rsidRDefault="0086193B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72718400" w14:textId="2833E508" w:rsidR="0086193B" w:rsidRDefault="0086193B" w:rsidP="008B530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Salles de classe</w:t>
            </w:r>
          </w:p>
        </w:tc>
        <w:tc>
          <w:tcPr>
            <w:tcW w:w="2410" w:type="dxa"/>
          </w:tcPr>
          <w:p w14:paraId="07E1F627" w14:textId="5B3C9AA7" w:rsidR="0086193B" w:rsidRPr="004F5BF0" w:rsidRDefault="0086193B" w:rsidP="008B5303">
            <w:pPr>
              <w:rPr>
                <w:rFonts w:ascii="Century Gothic" w:hAnsi="Century Gothic" w:cs="Calibri"/>
                <w:color w:val="000000"/>
                <w:sz w:val="20"/>
                <w:lang w:eastAsia="fr-FR"/>
              </w:rPr>
            </w:pPr>
            <w:r w:rsidRPr="004F5BF0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101, 110A, 116, 118, 120, 121, 122A, 123, 134</w:t>
            </w:r>
          </w:p>
        </w:tc>
        <w:tc>
          <w:tcPr>
            <w:tcW w:w="1701" w:type="dxa"/>
            <w:vMerge/>
          </w:tcPr>
          <w:p w14:paraId="02ACFD47" w14:textId="77777777" w:rsidR="0086193B" w:rsidRDefault="0086193B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86193B" w14:paraId="29E05066" w14:textId="77777777" w:rsidTr="008B5303">
        <w:tc>
          <w:tcPr>
            <w:tcW w:w="1271" w:type="dxa"/>
            <w:vMerge/>
          </w:tcPr>
          <w:p w14:paraId="75F2D347" w14:textId="77777777" w:rsidR="0086193B" w:rsidRDefault="0086193B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7FA02FDE" w14:textId="77777777" w:rsidR="0086193B" w:rsidRDefault="0086193B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3F595933" w14:textId="01FCF855" w:rsidR="0086193B" w:rsidRDefault="0086193B" w:rsidP="008B530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Salles de manipulation</w:t>
            </w:r>
          </w:p>
        </w:tc>
        <w:tc>
          <w:tcPr>
            <w:tcW w:w="2410" w:type="dxa"/>
          </w:tcPr>
          <w:p w14:paraId="61BFD59D" w14:textId="755E17C1" w:rsidR="0086193B" w:rsidRPr="004F5BF0" w:rsidRDefault="0086193B" w:rsidP="008B5303">
            <w:pPr>
              <w:rPr>
                <w:rFonts w:ascii="Century Gothic" w:hAnsi="Century Gothic" w:cs="Calibri"/>
                <w:color w:val="000000"/>
                <w:sz w:val="20"/>
                <w:lang w:eastAsia="fr-FR"/>
              </w:rPr>
            </w:pPr>
            <w:r w:rsidRPr="004F5BF0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105, 109</w:t>
            </w:r>
          </w:p>
        </w:tc>
        <w:tc>
          <w:tcPr>
            <w:tcW w:w="1701" w:type="dxa"/>
            <w:vMerge/>
          </w:tcPr>
          <w:p w14:paraId="1772CAF1" w14:textId="77777777" w:rsidR="0086193B" w:rsidRDefault="0086193B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8B5303" w14:paraId="4B788D20" w14:textId="77777777" w:rsidTr="008B5303">
        <w:tc>
          <w:tcPr>
            <w:tcW w:w="1271" w:type="dxa"/>
            <w:vMerge/>
          </w:tcPr>
          <w:p w14:paraId="323067BF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0608CBE1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1A8220C7" w14:textId="467DD7BA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410" w:type="dxa"/>
          </w:tcPr>
          <w:p w14:paraId="0D3021F3" w14:textId="680FD2A8" w:rsidR="008B5303" w:rsidRPr="004F5BF0" w:rsidRDefault="006916A7" w:rsidP="008B5303">
            <w:pPr>
              <w:rPr>
                <w:rFonts w:ascii="Century Gothic" w:hAnsi="Century Gothic" w:cs="Arial Narrow"/>
                <w:sz w:val="20"/>
              </w:rPr>
            </w:pPr>
            <w:r w:rsidRPr="004F5BF0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189B, 189, 188, 182, 184,</w:t>
            </w:r>
            <w:r w:rsidR="004F5BF0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</w:t>
            </w:r>
            <w:r w:rsidRPr="004F5BF0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122, 136, 186, 183, 103,</w:t>
            </w:r>
            <w:r w:rsidR="004F5BF0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</w:t>
            </w:r>
            <w:r w:rsidRPr="004F5BF0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185, 181, 180, 180A, 181A</w:t>
            </w:r>
          </w:p>
        </w:tc>
        <w:tc>
          <w:tcPr>
            <w:tcW w:w="1701" w:type="dxa"/>
            <w:vMerge/>
          </w:tcPr>
          <w:p w14:paraId="0A932ED6" w14:textId="77777777" w:rsidR="008B5303" w:rsidRDefault="008B5303" w:rsidP="008B5303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6916A7" w14:paraId="7B2BF5A0" w14:textId="77777777" w:rsidTr="00D463A0">
        <w:tc>
          <w:tcPr>
            <w:tcW w:w="1271" w:type="dxa"/>
            <w:vMerge/>
          </w:tcPr>
          <w:p w14:paraId="6ACAE61B" w14:textId="77777777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04EA7FB7" w14:textId="77777777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33324428" w14:textId="3F5075D5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Locaux à faible occupation</w:t>
            </w:r>
          </w:p>
        </w:tc>
        <w:tc>
          <w:tcPr>
            <w:tcW w:w="2410" w:type="dxa"/>
            <w:vAlign w:val="bottom"/>
          </w:tcPr>
          <w:p w14:paraId="2A6D809C" w14:textId="18CF5209" w:rsidR="006916A7" w:rsidRPr="004F5BF0" w:rsidRDefault="006916A7" w:rsidP="006916A7">
            <w:pPr>
              <w:rPr>
                <w:rFonts w:ascii="Century Gothic" w:hAnsi="Century Gothic" w:cs="Arial Narrow"/>
                <w:sz w:val="20"/>
              </w:rPr>
            </w:pPr>
            <w:r w:rsidRPr="004F5BF0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110, 112, 114, 116A, 124</w:t>
            </w:r>
            <w:r w:rsidR="000C354D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, </w:t>
            </w:r>
            <w:r w:rsidR="000C354D" w:rsidRPr="006916A7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128</w:t>
            </w:r>
          </w:p>
        </w:tc>
        <w:tc>
          <w:tcPr>
            <w:tcW w:w="1701" w:type="dxa"/>
            <w:vMerge/>
          </w:tcPr>
          <w:p w14:paraId="45EB9E7D" w14:textId="77777777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6916A7" w14:paraId="6F0F1D47" w14:textId="77777777" w:rsidTr="001B11BA">
        <w:tc>
          <w:tcPr>
            <w:tcW w:w="1271" w:type="dxa"/>
            <w:vMerge/>
          </w:tcPr>
          <w:p w14:paraId="607B019F" w14:textId="77777777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69FA0C66" w14:textId="77777777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38BA8484" w14:textId="2779F618" w:rsidR="006916A7" w:rsidRDefault="00747C61" w:rsidP="006916A7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410" w:type="dxa"/>
            <w:vAlign w:val="bottom"/>
          </w:tcPr>
          <w:p w14:paraId="667A7F29" w14:textId="50E50C02" w:rsidR="006916A7" w:rsidRPr="004F5BF0" w:rsidRDefault="006916A7" w:rsidP="006916A7">
            <w:pPr>
              <w:rPr>
                <w:rFonts w:ascii="Century Gothic" w:hAnsi="Century Gothic" w:cs="Arial Narrow"/>
                <w:sz w:val="20"/>
              </w:rPr>
            </w:pPr>
            <w:r w:rsidRPr="004F5BF0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170, 171, 172, 173, 174</w:t>
            </w:r>
          </w:p>
        </w:tc>
        <w:tc>
          <w:tcPr>
            <w:tcW w:w="1701" w:type="dxa"/>
            <w:vMerge/>
          </w:tcPr>
          <w:p w14:paraId="046D457A" w14:textId="77777777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6916A7" w14:paraId="2450ACAB" w14:textId="77777777" w:rsidTr="001B11BA">
        <w:tc>
          <w:tcPr>
            <w:tcW w:w="1271" w:type="dxa"/>
            <w:vMerge/>
          </w:tcPr>
          <w:p w14:paraId="31E32355" w14:textId="77777777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71CF3524" w14:textId="77777777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353687EF" w14:textId="5BBFFE32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Escaliers</w:t>
            </w:r>
          </w:p>
        </w:tc>
        <w:tc>
          <w:tcPr>
            <w:tcW w:w="2410" w:type="dxa"/>
            <w:vAlign w:val="bottom"/>
          </w:tcPr>
          <w:p w14:paraId="0809BE5C" w14:textId="5A685698" w:rsidR="006916A7" w:rsidRPr="004F5BF0" w:rsidRDefault="004F5BF0" w:rsidP="006916A7">
            <w:pPr>
              <w:rPr>
                <w:rFonts w:ascii="Century Gothic" w:hAnsi="Century Gothic" w:cs="Arial Narrow"/>
                <w:sz w:val="20"/>
              </w:rPr>
            </w:pPr>
            <w:r w:rsidRPr="004F5BF0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192, 191, 190</w:t>
            </w:r>
          </w:p>
        </w:tc>
        <w:tc>
          <w:tcPr>
            <w:tcW w:w="1701" w:type="dxa"/>
            <w:vMerge/>
          </w:tcPr>
          <w:p w14:paraId="78D87D6D" w14:textId="77777777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6916A7" w14:paraId="3E05D7DE" w14:textId="77777777" w:rsidTr="008B5303">
        <w:tc>
          <w:tcPr>
            <w:tcW w:w="1271" w:type="dxa"/>
            <w:vMerge/>
          </w:tcPr>
          <w:p w14:paraId="45FCEF84" w14:textId="77777777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 w:val="restart"/>
          </w:tcPr>
          <w:p w14:paraId="137D7B2A" w14:textId="3EE59F09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2è étage</w:t>
            </w:r>
          </w:p>
        </w:tc>
        <w:tc>
          <w:tcPr>
            <w:tcW w:w="2268" w:type="dxa"/>
          </w:tcPr>
          <w:p w14:paraId="4FEAB66D" w14:textId="2F9685B8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Amphi</w:t>
            </w:r>
          </w:p>
        </w:tc>
        <w:tc>
          <w:tcPr>
            <w:tcW w:w="2410" w:type="dxa"/>
          </w:tcPr>
          <w:p w14:paraId="7A6547F7" w14:textId="2E093B53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200</w:t>
            </w:r>
          </w:p>
        </w:tc>
        <w:tc>
          <w:tcPr>
            <w:tcW w:w="1701" w:type="dxa"/>
            <w:vMerge w:val="restart"/>
          </w:tcPr>
          <w:p w14:paraId="2FF6EE12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3E195542" w14:textId="6CE889AF" w:rsidR="006916A7" w:rsidRDefault="006916A7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 w:rsidRPr="00B22E26">
              <w:rPr>
                <w:rFonts w:ascii="Century Gothic" w:hAnsi="Century Gothic" w:cs="Arial Narrow"/>
                <w:b/>
                <w:bCs/>
                <w:sz w:val="20"/>
              </w:rPr>
              <w:t>215 m2</w:t>
            </w:r>
          </w:p>
          <w:p w14:paraId="1A86BCCE" w14:textId="764B15A0" w:rsidR="00B22E26" w:rsidRP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</w:tc>
      </w:tr>
      <w:tr w:rsidR="006916A7" w14:paraId="4DB3910C" w14:textId="77777777" w:rsidTr="008B5303">
        <w:tc>
          <w:tcPr>
            <w:tcW w:w="1271" w:type="dxa"/>
            <w:vMerge/>
          </w:tcPr>
          <w:p w14:paraId="01373FDC" w14:textId="77777777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3F999717" w14:textId="77777777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024621BB" w14:textId="0E955FEC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</w:t>
            </w:r>
          </w:p>
        </w:tc>
        <w:tc>
          <w:tcPr>
            <w:tcW w:w="2410" w:type="dxa"/>
          </w:tcPr>
          <w:p w14:paraId="5788AFBD" w14:textId="4E7263DD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280</w:t>
            </w:r>
          </w:p>
        </w:tc>
        <w:tc>
          <w:tcPr>
            <w:tcW w:w="1701" w:type="dxa"/>
            <w:vMerge/>
          </w:tcPr>
          <w:p w14:paraId="31CAD754" w14:textId="77777777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6916A7" w14:paraId="1B51F014" w14:textId="77777777" w:rsidTr="008B5303">
        <w:tc>
          <w:tcPr>
            <w:tcW w:w="1271" w:type="dxa"/>
            <w:vMerge/>
          </w:tcPr>
          <w:p w14:paraId="7CD069E6" w14:textId="77777777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627B9603" w14:textId="77777777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3A36DBDD" w14:textId="73C3F6FD" w:rsidR="006916A7" w:rsidRDefault="00747C61" w:rsidP="006916A7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410" w:type="dxa"/>
          </w:tcPr>
          <w:p w14:paraId="659D80E7" w14:textId="6ED30FD9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270</w:t>
            </w:r>
          </w:p>
        </w:tc>
        <w:tc>
          <w:tcPr>
            <w:tcW w:w="1701" w:type="dxa"/>
            <w:vMerge/>
          </w:tcPr>
          <w:p w14:paraId="66671307" w14:textId="77777777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6916A7" w14:paraId="34213E55" w14:textId="77777777" w:rsidTr="008B5303">
        <w:tc>
          <w:tcPr>
            <w:tcW w:w="1271" w:type="dxa"/>
            <w:vMerge/>
          </w:tcPr>
          <w:p w14:paraId="3173DE66" w14:textId="77777777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4527AC32" w14:textId="77777777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1E05DC66" w14:textId="0DC79783" w:rsidR="006916A7" w:rsidRDefault="00A82444" w:rsidP="006916A7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Escalier</w:t>
            </w:r>
          </w:p>
        </w:tc>
        <w:tc>
          <w:tcPr>
            <w:tcW w:w="2410" w:type="dxa"/>
          </w:tcPr>
          <w:p w14:paraId="61E4ED8D" w14:textId="2363B1DB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290</w:t>
            </w:r>
          </w:p>
        </w:tc>
        <w:tc>
          <w:tcPr>
            <w:tcW w:w="1701" w:type="dxa"/>
            <w:vMerge/>
          </w:tcPr>
          <w:p w14:paraId="267A126A" w14:textId="77777777" w:rsidR="006916A7" w:rsidRDefault="006916A7" w:rsidP="006916A7">
            <w:pPr>
              <w:rPr>
                <w:rFonts w:ascii="Century Gothic" w:hAnsi="Century Gothic" w:cs="Arial Narrow"/>
                <w:sz w:val="20"/>
              </w:rPr>
            </w:pPr>
          </w:p>
        </w:tc>
      </w:tr>
    </w:tbl>
    <w:p w14:paraId="4A7F2F5F" w14:textId="77777777" w:rsidR="008B5303" w:rsidRDefault="008B5303">
      <w:pPr>
        <w:rPr>
          <w:rFonts w:ascii="Century Gothic" w:hAnsi="Century Gothic" w:cs="Arial Narrow"/>
          <w:sz w:val="20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1271"/>
        <w:gridCol w:w="1843"/>
        <w:gridCol w:w="2268"/>
        <w:gridCol w:w="2410"/>
        <w:gridCol w:w="1701"/>
      </w:tblGrid>
      <w:tr w:rsidR="00DC2F64" w14:paraId="628AD2C0" w14:textId="77777777" w:rsidTr="00BB5663">
        <w:tc>
          <w:tcPr>
            <w:tcW w:w="5382" w:type="dxa"/>
            <w:gridSpan w:val="3"/>
            <w:shd w:val="clear" w:color="auto" w:fill="BFBFBF" w:themeFill="background1" w:themeFillShade="BF"/>
          </w:tcPr>
          <w:p w14:paraId="6611E7ED" w14:textId="2CC6EB68" w:rsidR="00DC2F64" w:rsidRDefault="00DC2F64" w:rsidP="00DC2F64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Secteurs locaux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57FB4D6E" w14:textId="6641C088" w:rsidR="00DC2F64" w:rsidRDefault="00DC2F64" w:rsidP="00DC2F64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N° locaux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5ED66919" w14:textId="038413C0" w:rsidR="00DC2F64" w:rsidRDefault="00DC2F64" w:rsidP="00DC2F64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Surface totale</w:t>
            </w:r>
          </w:p>
        </w:tc>
      </w:tr>
      <w:tr w:rsidR="00DC2F64" w14:paraId="2844FBBE" w14:textId="77777777" w:rsidTr="00BE2E65">
        <w:tc>
          <w:tcPr>
            <w:tcW w:w="1271" w:type="dxa"/>
            <w:vMerge w:val="restart"/>
          </w:tcPr>
          <w:p w14:paraId="42FE4481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47C0C4E0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4443373C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729BBAA8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5E362729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5331D381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47D0E6B0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015F92B8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048A849D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25C5442A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4BC251FC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02C3F475" w14:textId="1BD4BF79" w:rsidR="00DC2F64" w:rsidRDefault="00DC2F64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Bâtiment 9</w:t>
            </w:r>
          </w:p>
        </w:tc>
        <w:tc>
          <w:tcPr>
            <w:tcW w:w="1843" w:type="dxa"/>
            <w:vMerge w:val="restart"/>
          </w:tcPr>
          <w:p w14:paraId="3285E4C7" w14:textId="1EE00823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Rez de chaussée</w:t>
            </w:r>
          </w:p>
        </w:tc>
        <w:tc>
          <w:tcPr>
            <w:tcW w:w="2268" w:type="dxa"/>
          </w:tcPr>
          <w:p w14:paraId="55A66994" w14:textId="6F6F6A6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Bureaux</w:t>
            </w:r>
          </w:p>
        </w:tc>
        <w:tc>
          <w:tcPr>
            <w:tcW w:w="2410" w:type="dxa"/>
            <w:vAlign w:val="bottom"/>
          </w:tcPr>
          <w:p w14:paraId="6C2D47F3" w14:textId="06AB20F9" w:rsidR="00DC2F64" w:rsidRP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  <w:r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015A, 015B, 015C, 015D</w:t>
            </w:r>
          </w:p>
        </w:tc>
        <w:tc>
          <w:tcPr>
            <w:tcW w:w="1701" w:type="dxa"/>
            <w:vMerge w:val="restart"/>
          </w:tcPr>
          <w:p w14:paraId="5E98DBBE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203DAAE4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1E8C502A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202E38C7" w14:textId="3BB37FDE" w:rsidR="00DC2F64" w:rsidRPr="00B22E26" w:rsidRDefault="00EB6A6F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>
              <w:rPr>
                <w:rFonts w:ascii="Century Gothic" w:hAnsi="Century Gothic" w:cs="Arial Narrow"/>
                <w:b/>
                <w:bCs/>
                <w:sz w:val="20"/>
              </w:rPr>
              <w:t>521</w:t>
            </w:r>
            <w:r w:rsidR="00DC2F64" w:rsidRPr="00B22E26">
              <w:rPr>
                <w:rFonts w:ascii="Century Gothic" w:hAnsi="Century Gothic" w:cs="Arial Narrow"/>
                <w:b/>
                <w:bCs/>
                <w:sz w:val="20"/>
              </w:rPr>
              <w:t xml:space="preserve"> m2</w:t>
            </w:r>
          </w:p>
        </w:tc>
      </w:tr>
      <w:tr w:rsidR="00DC2F64" w14:paraId="15CE4E79" w14:textId="77777777" w:rsidTr="00BE2E65">
        <w:tc>
          <w:tcPr>
            <w:tcW w:w="1271" w:type="dxa"/>
            <w:vMerge/>
          </w:tcPr>
          <w:p w14:paraId="797A6C81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68A191D0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1963C9A2" w14:textId="345E633E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 xml:space="preserve">Salle de </w:t>
            </w:r>
            <w:r w:rsidR="005E6E83">
              <w:rPr>
                <w:rFonts w:ascii="Century Gothic" w:hAnsi="Century Gothic" w:cs="Arial Narrow"/>
                <w:sz w:val="20"/>
              </w:rPr>
              <w:t>TP</w:t>
            </w:r>
          </w:p>
        </w:tc>
        <w:tc>
          <w:tcPr>
            <w:tcW w:w="2410" w:type="dxa"/>
            <w:vAlign w:val="bottom"/>
          </w:tcPr>
          <w:p w14:paraId="243B0300" w14:textId="6E1CB17E" w:rsidR="00DC2F64" w:rsidRP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  <w:r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019</w:t>
            </w:r>
          </w:p>
        </w:tc>
        <w:tc>
          <w:tcPr>
            <w:tcW w:w="1701" w:type="dxa"/>
            <w:vMerge/>
          </w:tcPr>
          <w:p w14:paraId="06EEE4DB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DC2F64" w14:paraId="1895F417" w14:textId="77777777" w:rsidTr="00BE2E65">
        <w:tc>
          <w:tcPr>
            <w:tcW w:w="1271" w:type="dxa"/>
            <w:vMerge/>
          </w:tcPr>
          <w:p w14:paraId="26A5322E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2A82C75C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7626D42F" w14:textId="21BDFC48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410" w:type="dxa"/>
            <w:vAlign w:val="bottom"/>
          </w:tcPr>
          <w:p w14:paraId="4AA6FF04" w14:textId="39AF0EDE" w:rsidR="00DC2F64" w:rsidRP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  <w:r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087, 088, 085A, 086, 085,</w:t>
            </w: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</w:t>
            </w:r>
            <w:r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082, 084, 083, 081, 080, 015</w:t>
            </w:r>
          </w:p>
        </w:tc>
        <w:tc>
          <w:tcPr>
            <w:tcW w:w="1701" w:type="dxa"/>
            <w:vMerge/>
          </w:tcPr>
          <w:p w14:paraId="039224AF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DC2F64" w14:paraId="2E0ED7DF" w14:textId="77777777" w:rsidTr="00BE2E65">
        <w:tc>
          <w:tcPr>
            <w:tcW w:w="1271" w:type="dxa"/>
            <w:vMerge/>
          </w:tcPr>
          <w:p w14:paraId="4BC1D7C4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667F69FE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411235C7" w14:textId="267E7ABD" w:rsidR="00DC2F64" w:rsidRDefault="00747C61" w:rsidP="00DC2F6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  <w:r w:rsidR="00A77453">
              <w:rPr>
                <w:rFonts w:ascii="Century Gothic" w:hAnsi="Century Gothic" w:cs="Arial Narrow"/>
                <w:sz w:val="20"/>
              </w:rPr>
              <w:t> </w:t>
            </w:r>
          </w:p>
        </w:tc>
        <w:tc>
          <w:tcPr>
            <w:tcW w:w="2410" w:type="dxa"/>
            <w:vAlign w:val="bottom"/>
          </w:tcPr>
          <w:p w14:paraId="72A5DA79" w14:textId="617294CF" w:rsidR="00DC2F64" w:rsidRP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  <w:r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001, 071, 072, 073, 074</w:t>
            </w:r>
          </w:p>
        </w:tc>
        <w:tc>
          <w:tcPr>
            <w:tcW w:w="1701" w:type="dxa"/>
            <w:vMerge/>
          </w:tcPr>
          <w:p w14:paraId="5FBB4339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DC2F64" w14:paraId="6004D34D" w14:textId="77777777" w:rsidTr="00BE2E65">
        <w:tc>
          <w:tcPr>
            <w:tcW w:w="1271" w:type="dxa"/>
            <w:vMerge/>
          </w:tcPr>
          <w:p w14:paraId="0A7C4AA6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5D488477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420EB1FB" w14:textId="533ADC9B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Escaliers</w:t>
            </w:r>
          </w:p>
        </w:tc>
        <w:tc>
          <w:tcPr>
            <w:tcW w:w="2410" w:type="dxa"/>
            <w:vAlign w:val="bottom"/>
          </w:tcPr>
          <w:p w14:paraId="48CEC17A" w14:textId="03C3BBD8" w:rsidR="00DC2F64" w:rsidRP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  <w:r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090, 091, 092</w:t>
            </w:r>
          </w:p>
        </w:tc>
        <w:tc>
          <w:tcPr>
            <w:tcW w:w="1701" w:type="dxa"/>
            <w:vMerge/>
          </w:tcPr>
          <w:p w14:paraId="3EE13040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DC2F64" w14:paraId="51389712" w14:textId="77777777" w:rsidTr="00FA2BA0">
        <w:tc>
          <w:tcPr>
            <w:tcW w:w="1271" w:type="dxa"/>
            <w:vMerge/>
          </w:tcPr>
          <w:p w14:paraId="342B18D3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 w:val="restart"/>
          </w:tcPr>
          <w:p w14:paraId="7464270C" w14:textId="61044F88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</w:t>
            </w:r>
            <w:r w:rsidRPr="00514DDA">
              <w:rPr>
                <w:rFonts w:ascii="Century Gothic" w:hAnsi="Century Gothic" w:cs="Arial Narrow"/>
                <w:sz w:val="20"/>
                <w:vertAlign w:val="superscript"/>
              </w:rPr>
              <w:t>er</w:t>
            </w:r>
            <w:r>
              <w:rPr>
                <w:rFonts w:ascii="Century Gothic" w:hAnsi="Century Gothic" w:cs="Arial Narrow"/>
                <w:sz w:val="20"/>
              </w:rPr>
              <w:t xml:space="preserve"> étage</w:t>
            </w:r>
          </w:p>
        </w:tc>
        <w:tc>
          <w:tcPr>
            <w:tcW w:w="2268" w:type="dxa"/>
          </w:tcPr>
          <w:p w14:paraId="413AF3BE" w14:textId="3F9567DA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Bureaux</w:t>
            </w:r>
          </w:p>
        </w:tc>
        <w:tc>
          <w:tcPr>
            <w:tcW w:w="2410" w:type="dxa"/>
            <w:vAlign w:val="center"/>
          </w:tcPr>
          <w:p w14:paraId="0DA58795" w14:textId="56B481C8" w:rsidR="00DC2F64" w:rsidRP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  <w:r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104A, 106, 106A, 106B, 106C, </w:t>
            </w:r>
            <w:r w:rsidR="00A31711"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110A</w:t>
            </w:r>
            <w:r w:rsidR="00A31711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,</w:t>
            </w:r>
            <w:r w:rsidR="00A31711"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117</w:t>
            </w:r>
            <w:r w:rsidR="00A31711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,</w:t>
            </w:r>
            <w:r w:rsidR="005C52A3"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135, 137, 143, 145</w:t>
            </w:r>
            <w:r w:rsidR="005C52A3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, </w:t>
            </w:r>
            <w:r w:rsidR="005C52A3"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147</w:t>
            </w:r>
            <w:r w:rsidR="005C52A3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, </w:t>
            </w:r>
            <w:r w:rsidR="005C52A3"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149</w:t>
            </w:r>
            <w:r w:rsidR="005C52A3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, </w:t>
            </w:r>
            <w:r w:rsidR="005C52A3"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151</w:t>
            </w:r>
            <w:r w:rsidR="005C52A3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, </w:t>
            </w:r>
            <w:r w:rsidR="005C52A3"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153</w:t>
            </w:r>
            <w:r w:rsidR="005C52A3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, </w:t>
            </w:r>
            <w:r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15</w:t>
            </w:r>
            <w:r w:rsidR="005C52A3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5</w:t>
            </w:r>
            <w:r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, 15</w:t>
            </w:r>
            <w:r w:rsidR="005C52A3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7</w:t>
            </w:r>
          </w:p>
        </w:tc>
        <w:tc>
          <w:tcPr>
            <w:tcW w:w="1701" w:type="dxa"/>
            <w:vMerge w:val="restart"/>
          </w:tcPr>
          <w:p w14:paraId="06EF891C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734AB64D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0F0D9D45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62448E42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0AF515C8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224F2484" w14:textId="7B125FE0" w:rsidR="00DC2F64" w:rsidRPr="00B22E26" w:rsidRDefault="00DC2F64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 w:rsidRPr="00B22E26">
              <w:rPr>
                <w:rFonts w:ascii="Century Gothic" w:hAnsi="Century Gothic" w:cs="Arial Narrow"/>
                <w:b/>
                <w:bCs/>
                <w:sz w:val="20"/>
              </w:rPr>
              <w:t>1741 m2</w:t>
            </w:r>
          </w:p>
        </w:tc>
      </w:tr>
      <w:tr w:rsidR="00DC2F64" w14:paraId="72046010" w14:textId="77777777" w:rsidTr="00FA2BA0">
        <w:tc>
          <w:tcPr>
            <w:tcW w:w="1271" w:type="dxa"/>
            <w:vMerge/>
          </w:tcPr>
          <w:p w14:paraId="03087372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76419116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4C67ED6F" w14:textId="5CC29318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Salles de classe</w:t>
            </w:r>
          </w:p>
        </w:tc>
        <w:tc>
          <w:tcPr>
            <w:tcW w:w="2410" w:type="dxa"/>
            <w:vAlign w:val="center"/>
          </w:tcPr>
          <w:p w14:paraId="4A0C9038" w14:textId="4B08546E" w:rsidR="00DC2F64" w:rsidRP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  <w:r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101, 103, 107, 110H, 125, 133</w:t>
            </w:r>
          </w:p>
        </w:tc>
        <w:tc>
          <w:tcPr>
            <w:tcW w:w="1701" w:type="dxa"/>
            <w:vMerge/>
          </w:tcPr>
          <w:p w14:paraId="5F058677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5E6E83" w14:paraId="0F20CCD8" w14:textId="77777777" w:rsidTr="00FA2BA0">
        <w:tc>
          <w:tcPr>
            <w:tcW w:w="1271" w:type="dxa"/>
            <w:vMerge/>
          </w:tcPr>
          <w:p w14:paraId="020A5BD5" w14:textId="77777777" w:rsidR="005E6E83" w:rsidRDefault="005E6E83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62719C2B" w14:textId="77777777" w:rsidR="005E6E83" w:rsidRDefault="005E6E83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3B811AC1" w14:textId="403BDD37" w:rsidR="005E6E83" w:rsidRDefault="005E6E83" w:rsidP="00DC2F6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Salles de TP</w:t>
            </w:r>
          </w:p>
        </w:tc>
        <w:tc>
          <w:tcPr>
            <w:tcW w:w="2410" w:type="dxa"/>
            <w:vAlign w:val="center"/>
          </w:tcPr>
          <w:p w14:paraId="62EC35A1" w14:textId="7544A4B5" w:rsidR="005E6E83" w:rsidRPr="00DC2F64" w:rsidRDefault="005E6E83" w:rsidP="00DC2F64">
            <w:pPr>
              <w:rPr>
                <w:rFonts w:ascii="Century Gothic" w:hAnsi="Century Gothic" w:cs="Calibri"/>
                <w:color w:val="000000"/>
                <w:sz w:val="20"/>
                <w:lang w:eastAsia="fr-FR"/>
              </w:rPr>
            </w:pPr>
            <w:r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111, 113,</w:t>
            </w: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</w:t>
            </w:r>
            <w:r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129,</w:t>
            </w: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</w:t>
            </w:r>
            <w:r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131</w:t>
            </w:r>
          </w:p>
        </w:tc>
        <w:tc>
          <w:tcPr>
            <w:tcW w:w="1701" w:type="dxa"/>
            <w:vMerge/>
          </w:tcPr>
          <w:p w14:paraId="1AD24153" w14:textId="77777777" w:rsidR="005E6E83" w:rsidRDefault="005E6E83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4A6820" w14:paraId="29A66BAF" w14:textId="77777777" w:rsidTr="00FA2BA0">
        <w:tc>
          <w:tcPr>
            <w:tcW w:w="1271" w:type="dxa"/>
            <w:vMerge/>
          </w:tcPr>
          <w:p w14:paraId="3D74329A" w14:textId="77777777" w:rsidR="004A6820" w:rsidRDefault="004A6820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2DC60FD8" w14:textId="77777777" w:rsidR="004A6820" w:rsidRDefault="004A6820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225A9967" w14:textId="1BDB5D98" w:rsidR="004A6820" w:rsidRDefault="004A6820" w:rsidP="00DC2F6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 de manipulation</w:t>
            </w:r>
          </w:p>
        </w:tc>
        <w:tc>
          <w:tcPr>
            <w:tcW w:w="2410" w:type="dxa"/>
            <w:vAlign w:val="center"/>
          </w:tcPr>
          <w:p w14:paraId="08BBC649" w14:textId="07076A65" w:rsidR="004A6820" w:rsidRDefault="004A6820" w:rsidP="00DC2F64">
            <w:pPr>
              <w:rPr>
                <w:rFonts w:ascii="Century Gothic" w:hAnsi="Century Gothic" w:cs="Calibri"/>
                <w:color w:val="000000"/>
                <w:sz w:val="20"/>
                <w:lang w:eastAsia="fr-FR"/>
              </w:rPr>
            </w:pP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110</w:t>
            </w:r>
          </w:p>
        </w:tc>
        <w:tc>
          <w:tcPr>
            <w:tcW w:w="1701" w:type="dxa"/>
            <w:vMerge/>
          </w:tcPr>
          <w:p w14:paraId="26B28509" w14:textId="77777777" w:rsidR="004A6820" w:rsidRDefault="004A6820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DC2F64" w14:paraId="54B873EB" w14:textId="77777777" w:rsidTr="00FA2BA0">
        <w:tc>
          <w:tcPr>
            <w:tcW w:w="1271" w:type="dxa"/>
            <w:vMerge/>
          </w:tcPr>
          <w:p w14:paraId="2CE6480A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196675C9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0AC164CF" w14:textId="595E32AF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Locaux à faible occupation</w:t>
            </w:r>
          </w:p>
        </w:tc>
        <w:tc>
          <w:tcPr>
            <w:tcW w:w="2410" w:type="dxa"/>
            <w:vAlign w:val="bottom"/>
          </w:tcPr>
          <w:p w14:paraId="384502EF" w14:textId="421A5875" w:rsidR="00DC2F64" w:rsidRPr="00DC2F64" w:rsidRDefault="00883B02" w:rsidP="00DC2F64">
            <w:pPr>
              <w:rPr>
                <w:rFonts w:ascii="Century Gothic" w:hAnsi="Century Gothic" w:cs="Arial Narrow"/>
                <w:sz w:val="20"/>
              </w:rPr>
            </w:pPr>
            <w:r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110I, 110J, </w:t>
            </w:r>
            <w:r w:rsidR="00DC2F64"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115, 116, 116A, 118,</w:t>
            </w:r>
            <w:r w:rsid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</w:t>
            </w:r>
            <w:r w:rsidR="00DC2F64"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119, 139</w:t>
            </w:r>
          </w:p>
        </w:tc>
        <w:tc>
          <w:tcPr>
            <w:tcW w:w="1701" w:type="dxa"/>
            <w:vMerge/>
          </w:tcPr>
          <w:p w14:paraId="4A8E6B55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883B02" w14:paraId="68F12F20" w14:textId="77777777" w:rsidTr="00FA2BA0">
        <w:tc>
          <w:tcPr>
            <w:tcW w:w="1271" w:type="dxa"/>
            <w:vMerge/>
          </w:tcPr>
          <w:p w14:paraId="119C8C09" w14:textId="77777777" w:rsidR="00883B02" w:rsidRDefault="00883B02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3DB4DDE2" w14:textId="77777777" w:rsidR="00883B02" w:rsidRDefault="00883B02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5EB0EBCF" w14:textId="6A278A0A" w:rsidR="00883B02" w:rsidRDefault="00883B02" w:rsidP="00DC2F6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 de réunion</w:t>
            </w:r>
          </w:p>
        </w:tc>
        <w:tc>
          <w:tcPr>
            <w:tcW w:w="2410" w:type="dxa"/>
            <w:vAlign w:val="bottom"/>
          </w:tcPr>
          <w:p w14:paraId="445353B1" w14:textId="1E0DA670" w:rsidR="00883B02" w:rsidRPr="00DC2F64" w:rsidRDefault="00883B02" w:rsidP="00DC2F64">
            <w:pPr>
              <w:rPr>
                <w:rFonts w:ascii="Century Gothic" w:hAnsi="Century Gothic" w:cs="Calibri"/>
                <w:color w:val="000000"/>
                <w:sz w:val="20"/>
                <w:lang w:eastAsia="fr-FR"/>
              </w:rPr>
            </w:pP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141</w:t>
            </w:r>
          </w:p>
        </w:tc>
        <w:tc>
          <w:tcPr>
            <w:tcW w:w="1701" w:type="dxa"/>
            <w:vMerge/>
          </w:tcPr>
          <w:p w14:paraId="4BBE91EE" w14:textId="77777777" w:rsidR="00883B02" w:rsidRDefault="00883B02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883B02" w14:paraId="04F5CDBD" w14:textId="77777777" w:rsidTr="00FA2BA0">
        <w:tc>
          <w:tcPr>
            <w:tcW w:w="1271" w:type="dxa"/>
            <w:vMerge/>
          </w:tcPr>
          <w:p w14:paraId="6FF3D2D9" w14:textId="77777777" w:rsidR="00883B02" w:rsidRDefault="00883B02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77ECD1F4" w14:textId="77777777" w:rsidR="00883B02" w:rsidRDefault="00883B02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533F790C" w14:textId="1387310F" w:rsidR="00883B02" w:rsidRDefault="00883B02" w:rsidP="00DC2F6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 de pause</w:t>
            </w:r>
          </w:p>
        </w:tc>
        <w:tc>
          <w:tcPr>
            <w:tcW w:w="2410" w:type="dxa"/>
            <w:vAlign w:val="bottom"/>
          </w:tcPr>
          <w:p w14:paraId="4513A17E" w14:textId="311203B7" w:rsidR="00883B02" w:rsidRDefault="00883B02" w:rsidP="00DC2F64">
            <w:pPr>
              <w:rPr>
                <w:rFonts w:ascii="Century Gothic" w:hAnsi="Century Gothic" w:cs="Calibri"/>
                <w:color w:val="000000"/>
                <w:sz w:val="20"/>
                <w:lang w:eastAsia="fr-FR"/>
              </w:rPr>
            </w:pP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143</w:t>
            </w:r>
          </w:p>
        </w:tc>
        <w:tc>
          <w:tcPr>
            <w:tcW w:w="1701" w:type="dxa"/>
            <w:vMerge/>
          </w:tcPr>
          <w:p w14:paraId="1D273A57" w14:textId="77777777" w:rsidR="00883B02" w:rsidRDefault="00883B02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DC2F64" w14:paraId="1024E362" w14:textId="77777777" w:rsidTr="00FA2BA0">
        <w:tc>
          <w:tcPr>
            <w:tcW w:w="1271" w:type="dxa"/>
            <w:vMerge/>
          </w:tcPr>
          <w:p w14:paraId="4343E89F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1F3FE4F8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713FC353" w14:textId="0D89368A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410" w:type="dxa"/>
            <w:vAlign w:val="bottom"/>
          </w:tcPr>
          <w:p w14:paraId="36354110" w14:textId="4E35954A" w:rsidR="00DC2F64" w:rsidRP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  <w:r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180, 182</w:t>
            </w:r>
          </w:p>
        </w:tc>
        <w:tc>
          <w:tcPr>
            <w:tcW w:w="1701" w:type="dxa"/>
            <w:vMerge/>
          </w:tcPr>
          <w:p w14:paraId="340DCAAB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DC2F64" w14:paraId="19F8B290" w14:textId="77777777" w:rsidTr="00FA2BA0">
        <w:tc>
          <w:tcPr>
            <w:tcW w:w="1271" w:type="dxa"/>
            <w:vMerge/>
          </w:tcPr>
          <w:p w14:paraId="7233D13C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48EED233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0D02BB7B" w14:textId="4DED27B9" w:rsidR="00DC2F64" w:rsidRDefault="00747C61" w:rsidP="00DC2F6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410" w:type="dxa"/>
            <w:vAlign w:val="bottom"/>
          </w:tcPr>
          <w:p w14:paraId="3CDF2611" w14:textId="78AD2619" w:rsidR="00DC2F64" w:rsidRP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  <w:r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170, 171, 172, 174, 175</w:t>
            </w:r>
          </w:p>
        </w:tc>
        <w:tc>
          <w:tcPr>
            <w:tcW w:w="1701" w:type="dxa"/>
            <w:vMerge/>
          </w:tcPr>
          <w:p w14:paraId="57C41F7C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DC2F64" w14:paraId="6EE75036" w14:textId="77777777" w:rsidTr="00FA2BA0">
        <w:tc>
          <w:tcPr>
            <w:tcW w:w="1271" w:type="dxa"/>
            <w:vMerge/>
          </w:tcPr>
          <w:p w14:paraId="74E701F8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5D43881E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02C9DF03" w14:textId="16779B0B" w:rsidR="00DC2F64" w:rsidRDefault="00A82444" w:rsidP="00DC2F6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Escaliers</w:t>
            </w:r>
          </w:p>
        </w:tc>
        <w:tc>
          <w:tcPr>
            <w:tcW w:w="2410" w:type="dxa"/>
            <w:vAlign w:val="bottom"/>
          </w:tcPr>
          <w:p w14:paraId="157D3016" w14:textId="259B94B4" w:rsidR="00DC2F64" w:rsidRP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  <w:r w:rsidRPr="00DC2F6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190, 191, 192, 193</w:t>
            </w:r>
          </w:p>
        </w:tc>
        <w:tc>
          <w:tcPr>
            <w:tcW w:w="1701" w:type="dxa"/>
            <w:vMerge/>
          </w:tcPr>
          <w:p w14:paraId="7EAA8618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DC2F64" w14:paraId="3FB8E2B9" w14:textId="77777777" w:rsidTr="00514DDA">
        <w:tc>
          <w:tcPr>
            <w:tcW w:w="1271" w:type="dxa"/>
            <w:vMerge/>
          </w:tcPr>
          <w:p w14:paraId="3AFD0D72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 w:val="restart"/>
          </w:tcPr>
          <w:p w14:paraId="18F9A290" w14:textId="0834A654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2è étage</w:t>
            </w:r>
          </w:p>
        </w:tc>
        <w:tc>
          <w:tcPr>
            <w:tcW w:w="2268" w:type="dxa"/>
          </w:tcPr>
          <w:p w14:paraId="3BDE211D" w14:textId="5C265535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Bureau</w:t>
            </w:r>
          </w:p>
        </w:tc>
        <w:tc>
          <w:tcPr>
            <w:tcW w:w="2410" w:type="dxa"/>
          </w:tcPr>
          <w:p w14:paraId="53A93538" w14:textId="77447193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200</w:t>
            </w:r>
            <w:r w:rsidR="00883B02">
              <w:rPr>
                <w:rFonts w:ascii="Century Gothic" w:hAnsi="Century Gothic" w:cs="Arial Narrow"/>
                <w:sz w:val="20"/>
              </w:rPr>
              <w:t>, 202, 203</w:t>
            </w:r>
          </w:p>
        </w:tc>
        <w:tc>
          <w:tcPr>
            <w:tcW w:w="1701" w:type="dxa"/>
            <w:vMerge w:val="restart"/>
          </w:tcPr>
          <w:p w14:paraId="03487734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1D6B7D76" w14:textId="0E11AFC7" w:rsidR="00DC2F64" w:rsidRPr="00B22E26" w:rsidRDefault="00DC2F64" w:rsidP="00747C61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 w:rsidRPr="00B22E26">
              <w:rPr>
                <w:rFonts w:ascii="Century Gothic" w:hAnsi="Century Gothic" w:cs="Arial Narrow"/>
                <w:b/>
                <w:bCs/>
                <w:sz w:val="20"/>
              </w:rPr>
              <w:t>99 m2</w:t>
            </w:r>
          </w:p>
        </w:tc>
      </w:tr>
      <w:tr w:rsidR="00DC2F64" w14:paraId="0A743D84" w14:textId="77777777" w:rsidTr="00514DDA">
        <w:tc>
          <w:tcPr>
            <w:tcW w:w="1271" w:type="dxa"/>
            <w:vMerge/>
          </w:tcPr>
          <w:p w14:paraId="59F9835F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5431CB79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1557B362" w14:textId="5D6B47A3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</w:t>
            </w:r>
          </w:p>
        </w:tc>
        <w:tc>
          <w:tcPr>
            <w:tcW w:w="2410" w:type="dxa"/>
          </w:tcPr>
          <w:p w14:paraId="60896295" w14:textId="336550BE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280</w:t>
            </w:r>
          </w:p>
        </w:tc>
        <w:tc>
          <w:tcPr>
            <w:tcW w:w="1701" w:type="dxa"/>
            <w:vMerge/>
          </w:tcPr>
          <w:p w14:paraId="1197DFE0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DC2F64" w14:paraId="5EA19738" w14:textId="77777777" w:rsidTr="00514DDA">
        <w:tc>
          <w:tcPr>
            <w:tcW w:w="1271" w:type="dxa"/>
            <w:vMerge/>
          </w:tcPr>
          <w:p w14:paraId="286899B7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4FDDD420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0C1FB6E1" w14:textId="33331385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Local à faible occupation</w:t>
            </w:r>
          </w:p>
        </w:tc>
        <w:tc>
          <w:tcPr>
            <w:tcW w:w="2410" w:type="dxa"/>
          </w:tcPr>
          <w:p w14:paraId="37B794C1" w14:textId="2A00AEF3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201</w:t>
            </w:r>
          </w:p>
        </w:tc>
        <w:tc>
          <w:tcPr>
            <w:tcW w:w="1701" w:type="dxa"/>
            <w:vMerge/>
          </w:tcPr>
          <w:p w14:paraId="18D280BD" w14:textId="77777777" w:rsidR="00DC2F64" w:rsidRDefault="00DC2F64" w:rsidP="00DC2F64">
            <w:pPr>
              <w:rPr>
                <w:rFonts w:ascii="Century Gothic" w:hAnsi="Century Gothic" w:cs="Arial Narrow"/>
                <w:sz w:val="20"/>
              </w:rPr>
            </w:pPr>
          </w:p>
        </w:tc>
      </w:tr>
    </w:tbl>
    <w:p w14:paraId="5702A8C8" w14:textId="77777777" w:rsidR="00514DDA" w:rsidRDefault="00514DDA">
      <w:pPr>
        <w:rPr>
          <w:rFonts w:ascii="Century Gothic" w:hAnsi="Century Gothic" w:cs="Arial Narrow"/>
          <w:sz w:val="20"/>
        </w:rPr>
      </w:pPr>
    </w:p>
    <w:p w14:paraId="3A8BFB86" w14:textId="77777777" w:rsidR="00747C61" w:rsidRDefault="00747C61">
      <w:pPr>
        <w:rPr>
          <w:rFonts w:ascii="Century Gothic" w:hAnsi="Century Gothic" w:cs="Arial Narrow"/>
          <w:sz w:val="20"/>
        </w:rPr>
      </w:pPr>
    </w:p>
    <w:p w14:paraId="6E716B2F" w14:textId="77777777" w:rsidR="00747C61" w:rsidRDefault="00747C61">
      <w:pPr>
        <w:rPr>
          <w:rFonts w:ascii="Century Gothic" w:hAnsi="Century Gothic" w:cs="Arial Narrow"/>
          <w:sz w:val="20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1271"/>
        <w:gridCol w:w="1843"/>
        <w:gridCol w:w="2268"/>
        <w:gridCol w:w="2410"/>
        <w:gridCol w:w="1701"/>
      </w:tblGrid>
      <w:tr w:rsidR="004374C8" w14:paraId="5805E70F" w14:textId="77777777" w:rsidTr="00BB5663">
        <w:tc>
          <w:tcPr>
            <w:tcW w:w="5382" w:type="dxa"/>
            <w:gridSpan w:val="3"/>
            <w:shd w:val="clear" w:color="auto" w:fill="BFBFBF" w:themeFill="background1" w:themeFillShade="BF"/>
          </w:tcPr>
          <w:p w14:paraId="6A4E0C54" w14:textId="19A859C8" w:rsidR="004374C8" w:rsidRDefault="004374C8" w:rsidP="004374C8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Secteurs locaux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4F3BF02B" w14:textId="6A890EC4" w:rsidR="004374C8" w:rsidRDefault="004374C8" w:rsidP="004374C8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N° locaux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497992EA" w14:textId="27086F7D" w:rsidR="004374C8" w:rsidRDefault="004374C8" w:rsidP="004374C8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Surface totale</w:t>
            </w:r>
          </w:p>
        </w:tc>
      </w:tr>
      <w:tr w:rsidR="004374C8" w14:paraId="4A2F416F" w14:textId="77777777" w:rsidTr="004374C8">
        <w:tc>
          <w:tcPr>
            <w:tcW w:w="1271" w:type="dxa"/>
            <w:vMerge w:val="restart"/>
          </w:tcPr>
          <w:p w14:paraId="529958A4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3EF98344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4341DBAB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7F212712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29E1BF57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53DBEA3D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7FF6E87C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01E57A00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4036835D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55A99B3E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5B7638AE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1DDE5D28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3B01F0B0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1E64BFA8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757E124C" w14:textId="547B6F2C" w:rsidR="004374C8" w:rsidRDefault="004374C8" w:rsidP="00B22E26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Bâtiment 11</w:t>
            </w:r>
          </w:p>
        </w:tc>
        <w:tc>
          <w:tcPr>
            <w:tcW w:w="1843" w:type="dxa"/>
            <w:vMerge w:val="restart"/>
          </w:tcPr>
          <w:p w14:paraId="0090E460" w14:textId="0E76CA70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lastRenderedPageBreak/>
              <w:t>Rez de chaussée</w:t>
            </w:r>
          </w:p>
        </w:tc>
        <w:tc>
          <w:tcPr>
            <w:tcW w:w="2268" w:type="dxa"/>
          </w:tcPr>
          <w:p w14:paraId="5195E69B" w14:textId="6B95BA3D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Bureaux</w:t>
            </w:r>
          </w:p>
        </w:tc>
        <w:tc>
          <w:tcPr>
            <w:tcW w:w="2410" w:type="dxa"/>
          </w:tcPr>
          <w:p w14:paraId="7EBC96D5" w14:textId="7AAF5EA9" w:rsidR="004374C8" w:rsidRP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  <w:r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001, 002A, 003, 005, 006A, 013, 015, 016, 016A, 017, 019, 020,</w:t>
            </w:r>
            <w:r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br/>
              <w:t>021, 022, 024A, 026A, 026B, 027A, 027B, 028, 029, 033, 035, 037</w:t>
            </w:r>
          </w:p>
        </w:tc>
        <w:tc>
          <w:tcPr>
            <w:tcW w:w="1701" w:type="dxa"/>
            <w:vMerge w:val="restart"/>
          </w:tcPr>
          <w:p w14:paraId="031BA8C8" w14:textId="77777777" w:rsidR="00B22E26" w:rsidRDefault="00B22E26" w:rsidP="004374C8">
            <w:pPr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052F3321" w14:textId="77777777" w:rsidR="00B22E26" w:rsidRDefault="00B22E26" w:rsidP="004374C8">
            <w:pPr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0822F2BE" w14:textId="77777777" w:rsidR="00B22E26" w:rsidRDefault="00B22E26" w:rsidP="004374C8">
            <w:pPr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51331B24" w14:textId="77777777" w:rsidR="00B22E26" w:rsidRDefault="00B22E26" w:rsidP="004374C8">
            <w:pPr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75E7EAE" w14:textId="77777777" w:rsidR="00B22E26" w:rsidRDefault="00B22E26" w:rsidP="004374C8">
            <w:pPr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0EB73E77" w14:textId="77777777" w:rsidR="00B22E26" w:rsidRDefault="00B22E26" w:rsidP="004374C8">
            <w:pPr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23F35C79" w14:textId="34BA520F" w:rsidR="004374C8" w:rsidRPr="00B22E26" w:rsidRDefault="004374C8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 w:rsidRPr="00B22E26">
              <w:rPr>
                <w:rFonts w:ascii="Century Gothic" w:hAnsi="Century Gothic" w:cs="Arial Narrow"/>
                <w:b/>
                <w:bCs/>
                <w:sz w:val="20"/>
              </w:rPr>
              <w:t>7</w:t>
            </w:r>
            <w:r w:rsidR="00883B02">
              <w:rPr>
                <w:rFonts w:ascii="Century Gothic" w:hAnsi="Century Gothic" w:cs="Arial Narrow"/>
                <w:b/>
                <w:bCs/>
                <w:sz w:val="20"/>
              </w:rPr>
              <w:t>71</w:t>
            </w:r>
            <w:r w:rsidRPr="00B22E26">
              <w:rPr>
                <w:rFonts w:ascii="Century Gothic" w:hAnsi="Century Gothic" w:cs="Arial Narrow"/>
                <w:b/>
                <w:bCs/>
                <w:sz w:val="20"/>
              </w:rPr>
              <w:t xml:space="preserve"> m2</w:t>
            </w:r>
          </w:p>
        </w:tc>
      </w:tr>
      <w:tr w:rsidR="004374C8" w14:paraId="42459C16" w14:textId="77777777" w:rsidTr="00017A0D">
        <w:tc>
          <w:tcPr>
            <w:tcW w:w="1271" w:type="dxa"/>
            <w:vMerge/>
          </w:tcPr>
          <w:p w14:paraId="11EE1100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750EE006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56B53AC4" w14:textId="5BBF199C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 xml:space="preserve">Salles de classe </w:t>
            </w:r>
          </w:p>
        </w:tc>
        <w:tc>
          <w:tcPr>
            <w:tcW w:w="2410" w:type="dxa"/>
            <w:vAlign w:val="center"/>
          </w:tcPr>
          <w:p w14:paraId="019C6353" w14:textId="370F62E3" w:rsidR="004374C8" w:rsidRP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  <w:r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018, 024</w:t>
            </w:r>
          </w:p>
        </w:tc>
        <w:tc>
          <w:tcPr>
            <w:tcW w:w="1701" w:type="dxa"/>
            <w:vMerge/>
          </w:tcPr>
          <w:p w14:paraId="679B0CC4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7C4648" w14:paraId="521D744B" w14:textId="77777777" w:rsidTr="00017A0D">
        <w:tc>
          <w:tcPr>
            <w:tcW w:w="1271" w:type="dxa"/>
            <w:vMerge/>
          </w:tcPr>
          <w:p w14:paraId="343E206F" w14:textId="77777777" w:rsidR="007C4648" w:rsidRDefault="007C464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4E6F21B5" w14:textId="77777777" w:rsidR="007C4648" w:rsidRDefault="007C464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186CFF5D" w14:textId="3D9A698B" w:rsidR="007C4648" w:rsidRDefault="007C4648" w:rsidP="004374C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Salles de pause</w:t>
            </w:r>
          </w:p>
        </w:tc>
        <w:tc>
          <w:tcPr>
            <w:tcW w:w="2410" w:type="dxa"/>
            <w:vAlign w:val="center"/>
          </w:tcPr>
          <w:p w14:paraId="288D47C3" w14:textId="7685D8A1" w:rsidR="007C4648" w:rsidRPr="004374C8" w:rsidRDefault="007C4648" w:rsidP="004374C8">
            <w:pPr>
              <w:rPr>
                <w:rFonts w:ascii="Century Gothic" w:hAnsi="Century Gothic" w:cs="Calibri"/>
                <w:color w:val="000000"/>
                <w:sz w:val="20"/>
                <w:lang w:eastAsia="fr-FR"/>
              </w:rPr>
            </w:pP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014, 031</w:t>
            </w:r>
          </w:p>
        </w:tc>
        <w:tc>
          <w:tcPr>
            <w:tcW w:w="1701" w:type="dxa"/>
            <w:vMerge/>
          </w:tcPr>
          <w:p w14:paraId="4F06C76D" w14:textId="77777777" w:rsidR="007C4648" w:rsidRDefault="007C464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7C4648" w14:paraId="37C99C33" w14:textId="77777777" w:rsidTr="00017A0D">
        <w:tc>
          <w:tcPr>
            <w:tcW w:w="1271" w:type="dxa"/>
            <w:vMerge/>
          </w:tcPr>
          <w:p w14:paraId="1FA5F2A2" w14:textId="77777777" w:rsidR="007C4648" w:rsidRDefault="007C464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3C59EEAB" w14:textId="77777777" w:rsidR="007C4648" w:rsidRDefault="007C464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6125EA57" w14:textId="6B4AEB37" w:rsidR="007C4648" w:rsidRDefault="007C4648" w:rsidP="004374C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Salles de manipulation</w:t>
            </w:r>
          </w:p>
        </w:tc>
        <w:tc>
          <w:tcPr>
            <w:tcW w:w="2410" w:type="dxa"/>
            <w:vAlign w:val="center"/>
          </w:tcPr>
          <w:p w14:paraId="069BEBBE" w14:textId="300BBA84" w:rsidR="007C4648" w:rsidRPr="004374C8" w:rsidRDefault="007C4648" w:rsidP="004374C8">
            <w:pPr>
              <w:rPr>
                <w:rFonts w:ascii="Century Gothic" w:hAnsi="Century Gothic" w:cs="Calibri"/>
                <w:color w:val="000000"/>
                <w:sz w:val="20"/>
                <w:lang w:eastAsia="fr-FR"/>
              </w:rPr>
            </w:pP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011, 023</w:t>
            </w:r>
          </w:p>
        </w:tc>
        <w:tc>
          <w:tcPr>
            <w:tcW w:w="1701" w:type="dxa"/>
            <w:vMerge/>
          </w:tcPr>
          <w:p w14:paraId="26AF8D39" w14:textId="77777777" w:rsidR="007C4648" w:rsidRDefault="007C464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4374C8" w14:paraId="5730D144" w14:textId="77777777" w:rsidTr="00017A0D">
        <w:tc>
          <w:tcPr>
            <w:tcW w:w="1271" w:type="dxa"/>
            <w:vMerge/>
          </w:tcPr>
          <w:p w14:paraId="0381D7FB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27475F73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78257925" w14:textId="46DE130F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Locaux à faible occupation</w:t>
            </w:r>
          </w:p>
        </w:tc>
        <w:tc>
          <w:tcPr>
            <w:tcW w:w="2410" w:type="dxa"/>
            <w:vAlign w:val="bottom"/>
          </w:tcPr>
          <w:p w14:paraId="6A284B49" w14:textId="77777777" w:rsidR="00A853B5" w:rsidRDefault="004374C8" w:rsidP="004374C8">
            <w:pPr>
              <w:rPr>
                <w:rFonts w:ascii="Century Gothic" w:hAnsi="Century Gothic" w:cs="Calibri"/>
                <w:color w:val="000000"/>
                <w:sz w:val="20"/>
                <w:lang w:eastAsia="fr-FR"/>
              </w:rPr>
            </w:pPr>
            <w:r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004, 008, 009, 010,</w:t>
            </w:r>
          </w:p>
          <w:p w14:paraId="50A56D63" w14:textId="2743ABF3" w:rsidR="004374C8" w:rsidRP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  <w:r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011B</w:t>
            </w:r>
          </w:p>
        </w:tc>
        <w:tc>
          <w:tcPr>
            <w:tcW w:w="1701" w:type="dxa"/>
            <w:vMerge/>
          </w:tcPr>
          <w:p w14:paraId="75624CFF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4374C8" w14:paraId="30B211D0" w14:textId="77777777" w:rsidTr="00017A0D">
        <w:tc>
          <w:tcPr>
            <w:tcW w:w="1271" w:type="dxa"/>
            <w:vMerge/>
          </w:tcPr>
          <w:p w14:paraId="06D8F6A6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4C7AE2B8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21589153" w14:textId="4E8518E3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410" w:type="dxa"/>
            <w:vAlign w:val="bottom"/>
          </w:tcPr>
          <w:p w14:paraId="5DCBE6E1" w14:textId="71FACCCE" w:rsidR="004374C8" w:rsidRP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  <w:r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080, 081, 082, 083, 084, 085</w:t>
            </w:r>
            <w:r w:rsidR="00883B02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, 086</w:t>
            </w:r>
          </w:p>
        </w:tc>
        <w:tc>
          <w:tcPr>
            <w:tcW w:w="1701" w:type="dxa"/>
            <w:vMerge/>
          </w:tcPr>
          <w:p w14:paraId="72653BBF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4374C8" w14:paraId="3ECCF186" w14:textId="77777777" w:rsidTr="00017A0D">
        <w:tc>
          <w:tcPr>
            <w:tcW w:w="1271" w:type="dxa"/>
            <w:vMerge/>
          </w:tcPr>
          <w:p w14:paraId="3A62231E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61EA0578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69E0C90C" w14:textId="5EE9E985" w:rsidR="004374C8" w:rsidRDefault="00747C61" w:rsidP="004374C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410" w:type="dxa"/>
            <w:vAlign w:val="center"/>
          </w:tcPr>
          <w:p w14:paraId="6F8DC63F" w14:textId="638792F5" w:rsidR="004374C8" w:rsidRP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  <w:r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070, 071</w:t>
            </w:r>
          </w:p>
        </w:tc>
        <w:tc>
          <w:tcPr>
            <w:tcW w:w="1701" w:type="dxa"/>
            <w:vMerge/>
          </w:tcPr>
          <w:p w14:paraId="2CFB4684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4374C8" w14:paraId="266644AC" w14:textId="77777777" w:rsidTr="00017A0D">
        <w:tc>
          <w:tcPr>
            <w:tcW w:w="1271" w:type="dxa"/>
            <w:vMerge/>
          </w:tcPr>
          <w:p w14:paraId="575A64AA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41D4B66F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186790A6" w14:textId="757489AB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Escaliers</w:t>
            </w:r>
          </w:p>
        </w:tc>
        <w:tc>
          <w:tcPr>
            <w:tcW w:w="2410" w:type="dxa"/>
            <w:vAlign w:val="center"/>
          </w:tcPr>
          <w:p w14:paraId="5824FF5A" w14:textId="631DAE1A" w:rsidR="004374C8" w:rsidRP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  <w:r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090, 091, 092</w:t>
            </w:r>
          </w:p>
        </w:tc>
        <w:tc>
          <w:tcPr>
            <w:tcW w:w="1701" w:type="dxa"/>
            <w:vMerge/>
          </w:tcPr>
          <w:p w14:paraId="1E6511BD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4374C8" w14:paraId="6B811ACE" w14:textId="77777777" w:rsidTr="001220F7">
        <w:tc>
          <w:tcPr>
            <w:tcW w:w="1271" w:type="dxa"/>
            <w:vMerge/>
          </w:tcPr>
          <w:p w14:paraId="3C653920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 w:val="restart"/>
          </w:tcPr>
          <w:p w14:paraId="124D54C6" w14:textId="4C0864EB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</w:t>
            </w:r>
            <w:r w:rsidRPr="004374C8">
              <w:rPr>
                <w:rFonts w:ascii="Century Gothic" w:hAnsi="Century Gothic" w:cs="Arial Narrow"/>
                <w:sz w:val="20"/>
                <w:vertAlign w:val="superscript"/>
              </w:rPr>
              <w:t>er</w:t>
            </w:r>
            <w:r>
              <w:rPr>
                <w:rFonts w:ascii="Century Gothic" w:hAnsi="Century Gothic" w:cs="Arial Narrow"/>
                <w:sz w:val="20"/>
              </w:rPr>
              <w:t xml:space="preserve"> étage</w:t>
            </w:r>
          </w:p>
        </w:tc>
        <w:tc>
          <w:tcPr>
            <w:tcW w:w="2268" w:type="dxa"/>
          </w:tcPr>
          <w:p w14:paraId="3BB9E2BB" w14:textId="6E675173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Bureaux</w:t>
            </w:r>
          </w:p>
        </w:tc>
        <w:tc>
          <w:tcPr>
            <w:tcW w:w="2410" w:type="dxa"/>
            <w:vAlign w:val="bottom"/>
          </w:tcPr>
          <w:p w14:paraId="653BFF9D" w14:textId="4ADD1D6B" w:rsidR="004374C8" w:rsidRPr="00A82444" w:rsidRDefault="004374C8" w:rsidP="00A82444">
            <w:pPr>
              <w:suppressAutoHyphens w:val="0"/>
              <w:rPr>
                <w:rFonts w:ascii="Century Gothic" w:hAnsi="Century Gothic" w:cs="Calibri"/>
                <w:color w:val="000000"/>
                <w:sz w:val="20"/>
                <w:lang w:eastAsia="fr-FR"/>
              </w:rPr>
            </w:pPr>
            <w:r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103, </w:t>
            </w:r>
            <w:r w:rsidR="00883B02"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106A, 106B </w:t>
            </w:r>
            <w:r w:rsidR="00883B02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,</w:t>
            </w:r>
            <w:r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113,</w:t>
            </w:r>
            <w:r w:rsidR="00883B02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</w:t>
            </w:r>
            <w:r w:rsidR="00883B02"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114,</w:t>
            </w:r>
            <w:r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116, </w:t>
            </w:r>
            <w:r w:rsidR="00883B02"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116A, 116B,</w:t>
            </w:r>
            <w:r w:rsidR="00883B02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</w:t>
            </w:r>
            <w:r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117, </w:t>
            </w:r>
            <w:r w:rsidR="00883B02"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118,</w:t>
            </w:r>
            <w:r w:rsidR="00883B02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</w:t>
            </w:r>
            <w:r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119, </w:t>
            </w:r>
            <w:r w:rsidR="00883B02"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120,</w:t>
            </w:r>
            <w:r w:rsidR="00883B02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</w:t>
            </w:r>
            <w:r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121,</w:t>
            </w:r>
            <w:r w:rsidR="00883B02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</w:t>
            </w:r>
            <w:r w:rsidR="00883B02"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122,</w:t>
            </w:r>
            <w:r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</w:t>
            </w:r>
            <w:r w:rsidR="00883B02"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124,</w:t>
            </w:r>
            <w:r w:rsidR="00883B02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</w:t>
            </w:r>
            <w:r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125, </w:t>
            </w:r>
            <w:r w:rsidR="00883B02"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126, </w:t>
            </w:r>
            <w:r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129, 131, 133, 135, 137, 128 </w:t>
            </w:r>
          </w:p>
        </w:tc>
        <w:tc>
          <w:tcPr>
            <w:tcW w:w="1701" w:type="dxa"/>
            <w:vMerge w:val="restart"/>
          </w:tcPr>
          <w:p w14:paraId="177F3722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7EDD66AE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6FA56CDB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22ACC375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378B7654" w14:textId="77777777" w:rsidR="00B22E26" w:rsidRDefault="00B22E26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9CA2884" w14:textId="73DB965D" w:rsidR="004374C8" w:rsidRPr="00B22E26" w:rsidRDefault="00883B02" w:rsidP="00B22E26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>
              <w:rPr>
                <w:rFonts w:ascii="Century Gothic" w:hAnsi="Century Gothic" w:cs="Arial Narrow"/>
                <w:b/>
                <w:bCs/>
                <w:sz w:val="20"/>
              </w:rPr>
              <w:t>840</w:t>
            </w:r>
            <w:r w:rsidR="004374C8" w:rsidRPr="00B22E26">
              <w:rPr>
                <w:rFonts w:ascii="Century Gothic" w:hAnsi="Century Gothic" w:cs="Arial Narrow"/>
                <w:b/>
                <w:bCs/>
                <w:sz w:val="20"/>
              </w:rPr>
              <w:t xml:space="preserve"> m2</w:t>
            </w:r>
          </w:p>
        </w:tc>
      </w:tr>
      <w:tr w:rsidR="004374C8" w14:paraId="7CE79CEA" w14:textId="77777777" w:rsidTr="001220F7">
        <w:tc>
          <w:tcPr>
            <w:tcW w:w="1271" w:type="dxa"/>
            <w:vMerge/>
          </w:tcPr>
          <w:p w14:paraId="52EE3C48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188B8248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3B11BBC1" w14:textId="352DCB23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 xml:space="preserve">Salle de réunion </w:t>
            </w:r>
          </w:p>
        </w:tc>
        <w:tc>
          <w:tcPr>
            <w:tcW w:w="2410" w:type="dxa"/>
            <w:vAlign w:val="bottom"/>
          </w:tcPr>
          <w:p w14:paraId="325CAC69" w14:textId="687826B9" w:rsidR="004374C8" w:rsidRP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  <w:r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105, 127</w:t>
            </w:r>
          </w:p>
        </w:tc>
        <w:tc>
          <w:tcPr>
            <w:tcW w:w="1701" w:type="dxa"/>
            <w:vMerge/>
          </w:tcPr>
          <w:p w14:paraId="284F150F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CC1901" w14:paraId="64E98FCC" w14:textId="77777777" w:rsidTr="001220F7">
        <w:tc>
          <w:tcPr>
            <w:tcW w:w="1271" w:type="dxa"/>
            <w:vMerge/>
          </w:tcPr>
          <w:p w14:paraId="51FE2296" w14:textId="77777777" w:rsidR="00CC1901" w:rsidRDefault="00CC1901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1D81AA36" w14:textId="77777777" w:rsidR="00CC1901" w:rsidRDefault="00CC1901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126BABAB" w14:textId="66A9AF61" w:rsidR="00CC1901" w:rsidRDefault="00CC1901" w:rsidP="004374C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Salles de manipulations</w:t>
            </w:r>
          </w:p>
        </w:tc>
        <w:tc>
          <w:tcPr>
            <w:tcW w:w="2410" w:type="dxa"/>
            <w:vAlign w:val="bottom"/>
          </w:tcPr>
          <w:p w14:paraId="47A56EA0" w14:textId="27DC6A5C" w:rsidR="00CC1901" w:rsidRPr="004374C8" w:rsidRDefault="00CC1901" w:rsidP="004374C8">
            <w:pPr>
              <w:rPr>
                <w:rFonts w:ascii="Century Gothic" w:hAnsi="Century Gothic" w:cs="Calibri"/>
                <w:color w:val="000000"/>
                <w:sz w:val="20"/>
                <w:lang w:eastAsia="fr-FR"/>
              </w:rPr>
            </w:pPr>
            <w:r w:rsidRPr="004374C8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101,</w:t>
            </w: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102, 106, 107, 108, 111, 112</w:t>
            </w:r>
          </w:p>
        </w:tc>
        <w:tc>
          <w:tcPr>
            <w:tcW w:w="1701" w:type="dxa"/>
            <w:vMerge/>
          </w:tcPr>
          <w:p w14:paraId="3091D01C" w14:textId="77777777" w:rsidR="00CC1901" w:rsidRDefault="00CC1901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4374C8" w14:paraId="7BBDCBA9" w14:textId="77777777" w:rsidTr="001220F7">
        <w:tc>
          <w:tcPr>
            <w:tcW w:w="1271" w:type="dxa"/>
            <w:vMerge/>
          </w:tcPr>
          <w:p w14:paraId="5C7BAD40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0FB24DFD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46669F4D" w14:textId="4AD35931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410" w:type="dxa"/>
            <w:vAlign w:val="bottom"/>
          </w:tcPr>
          <w:p w14:paraId="658DE671" w14:textId="77777777" w:rsidR="004374C8" w:rsidRPr="00A853B5" w:rsidRDefault="004374C8" w:rsidP="00A853B5">
            <w:pPr>
              <w:suppressAutoHyphens w:val="0"/>
              <w:rPr>
                <w:rFonts w:ascii="Century Gothic" w:hAnsi="Century Gothic" w:cs="Calibri"/>
                <w:color w:val="000000"/>
                <w:sz w:val="20"/>
                <w:lang w:eastAsia="fr-FR"/>
              </w:rPr>
            </w:pPr>
            <w:r w:rsidRPr="00A853B5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180, 181, 182, 183,</w:t>
            </w:r>
          </w:p>
          <w:p w14:paraId="69FA363F" w14:textId="0FCE67C0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  <w:r w:rsidRPr="00A853B5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184, 185, 160</w:t>
            </w:r>
          </w:p>
        </w:tc>
        <w:tc>
          <w:tcPr>
            <w:tcW w:w="1701" w:type="dxa"/>
            <w:vMerge/>
          </w:tcPr>
          <w:p w14:paraId="3EFFF098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4374C8" w14:paraId="7B6F4653" w14:textId="77777777" w:rsidTr="004374C8">
        <w:tc>
          <w:tcPr>
            <w:tcW w:w="1271" w:type="dxa"/>
            <w:vMerge/>
          </w:tcPr>
          <w:p w14:paraId="3B3B076F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6298FCAC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22223A0A" w14:textId="61278B66" w:rsidR="004374C8" w:rsidRDefault="00747C61" w:rsidP="004374C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410" w:type="dxa"/>
          </w:tcPr>
          <w:p w14:paraId="16194629" w14:textId="7CCC4AC6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170, 171</w:t>
            </w:r>
          </w:p>
        </w:tc>
        <w:tc>
          <w:tcPr>
            <w:tcW w:w="1701" w:type="dxa"/>
            <w:vMerge/>
          </w:tcPr>
          <w:p w14:paraId="62A55308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4374C8" w14:paraId="76A32AE2" w14:textId="77777777" w:rsidTr="004374C8">
        <w:tc>
          <w:tcPr>
            <w:tcW w:w="1271" w:type="dxa"/>
            <w:vMerge/>
          </w:tcPr>
          <w:p w14:paraId="76E9D7FC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040FC5E1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6C26E86E" w14:textId="1852DB8F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Escaliers</w:t>
            </w:r>
          </w:p>
        </w:tc>
        <w:tc>
          <w:tcPr>
            <w:tcW w:w="2410" w:type="dxa"/>
          </w:tcPr>
          <w:p w14:paraId="2BAFBDCC" w14:textId="54950FED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190, 191, 192</w:t>
            </w:r>
          </w:p>
        </w:tc>
        <w:tc>
          <w:tcPr>
            <w:tcW w:w="1701" w:type="dxa"/>
            <w:vMerge/>
          </w:tcPr>
          <w:p w14:paraId="1010FC13" w14:textId="77777777" w:rsidR="004374C8" w:rsidRDefault="004374C8" w:rsidP="004374C8">
            <w:pPr>
              <w:rPr>
                <w:rFonts w:ascii="Century Gothic" w:hAnsi="Century Gothic" w:cs="Arial Narrow"/>
                <w:sz w:val="20"/>
              </w:rPr>
            </w:pPr>
          </w:p>
        </w:tc>
      </w:tr>
    </w:tbl>
    <w:p w14:paraId="58049F17" w14:textId="77777777" w:rsidR="0046096D" w:rsidRDefault="0046096D">
      <w:pPr>
        <w:rPr>
          <w:rFonts w:ascii="Century Gothic" w:hAnsi="Century Gothic" w:cs="Arial Narrow"/>
          <w:sz w:val="20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1271"/>
        <w:gridCol w:w="1843"/>
        <w:gridCol w:w="2268"/>
        <w:gridCol w:w="2410"/>
        <w:gridCol w:w="1701"/>
      </w:tblGrid>
      <w:tr w:rsidR="00CF7745" w14:paraId="13B5765B" w14:textId="77777777" w:rsidTr="00163970">
        <w:tc>
          <w:tcPr>
            <w:tcW w:w="5382" w:type="dxa"/>
            <w:gridSpan w:val="3"/>
            <w:shd w:val="clear" w:color="auto" w:fill="BFBFBF" w:themeFill="background1" w:themeFillShade="BF"/>
          </w:tcPr>
          <w:p w14:paraId="13467D59" w14:textId="5DD55F72" w:rsidR="00CF7745" w:rsidRDefault="00CF7745" w:rsidP="00CF7745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Secteurs locaux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12438CE3" w14:textId="5DBB8D4D" w:rsidR="00CF7745" w:rsidRDefault="00CF7745" w:rsidP="00CF7745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N° locaux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448093DE" w14:textId="7F28AA98" w:rsidR="00CF7745" w:rsidRDefault="00CF7745" w:rsidP="00CF7745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Surface totale</w:t>
            </w:r>
          </w:p>
        </w:tc>
      </w:tr>
      <w:tr w:rsidR="00CF7745" w14:paraId="6C940240" w14:textId="77777777" w:rsidTr="00B040FC">
        <w:tc>
          <w:tcPr>
            <w:tcW w:w="1271" w:type="dxa"/>
            <w:vMerge w:val="restart"/>
          </w:tcPr>
          <w:p w14:paraId="1ABCB008" w14:textId="77777777" w:rsidR="00CF7745" w:rsidRDefault="00CF7745" w:rsidP="00CF7745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1C45550F" w14:textId="77777777" w:rsidR="00CF7745" w:rsidRDefault="00CF7745" w:rsidP="00CF7745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779DBB88" w14:textId="77777777" w:rsidR="00CF7745" w:rsidRDefault="00CF7745" w:rsidP="00CF7745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4A020B7D" w14:textId="77777777" w:rsidR="00CF7745" w:rsidRDefault="00CF7745" w:rsidP="00CF7745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338A3835" w14:textId="793038DA" w:rsidR="00CF7745" w:rsidRDefault="00CF7745" w:rsidP="00CF7745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Bâtiment 13</w:t>
            </w:r>
          </w:p>
        </w:tc>
        <w:tc>
          <w:tcPr>
            <w:tcW w:w="1843" w:type="dxa"/>
            <w:vMerge w:val="restart"/>
          </w:tcPr>
          <w:p w14:paraId="331013C1" w14:textId="77777777" w:rsidR="00CF7745" w:rsidRDefault="00CF7745" w:rsidP="00CF7745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Résidence Arz</w:t>
            </w:r>
          </w:p>
          <w:p w14:paraId="589B171A" w14:textId="22630007" w:rsidR="00CF7745" w:rsidRDefault="00CF7745" w:rsidP="00CF7745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(3è et 4è étage Nord)</w:t>
            </w:r>
          </w:p>
        </w:tc>
        <w:tc>
          <w:tcPr>
            <w:tcW w:w="2268" w:type="dxa"/>
          </w:tcPr>
          <w:p w14:paraId="50D23615" w14:textId="1E36B2BD" w:rsidR="00CF7745" w:rsidRDefault="00CF7745" w:rsidP="00CF7745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410" w:type="dxa"/>
            <w:vAlign w:val="center"/>
          </w:tcPr>
          <w:p w14:paraId="2B71A437" w14:textId="64FBE555" w:rsidR="00CF7745" w:rsidRPr="00CF7745" w:rsidRDefault="00CF7745" w:rsidP="00CF7745">
            <w:pPr>
              <w:rPr>
                <w:rFonts w:ascii="Century Gothic" w:hAnsi="Century Gothic" w:cs="Arial Narrow"/>
                <w:sz w:val="20"/>
              </w:rPr>
            </w:pPr>
            <w:r w:rsidRPr="00CF7745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N380, 381, 382, 383, 384, 385, 386, 387, 388, 480, 481, 482, 483, 484, 485,</w:t>
            </w: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</w:t>
            </w:r>
            <w:r w:rsidRPr="00CF7745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486, 487, 488</w:t>
            </w:r>
          </w:p>
        </w:tc>
        <w:tc>
          <w:tcPr>
            <w:tcW w:w="1701" w:type="dxa"/>
            <w:vMerge w:val="restart"/>
          </w:tcPr>
          <w:p w14:paraId="6035E57C" w14:textId="77777777" w:rsidR="00CF7745" w:rsidRDefault="00CF7745" w:rsidP="00CF7745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FBFB418" w14:textId="77777777" w:rsidR="00CF7745" w:rsidRDefault="00CF7745" w:rsidP="00CF7745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5147EAF1" w14:textId="77777777" w:rsidR="00CF7745" w:rsidRDefault="00CF7745" w:rsidP="00CF7745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015DF82" w14:textId="77777777" w:rsidR="00CF7745" w:rsidRDefault="00CF7745" w:rsidP="00CF7745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1B58AA0" w14:textId="0FE1C48C" w:rsidR="00CF7745" w:rsidRPr="00CF7745" w:rsidRDefault="00CF7745" w:rsidP="00CF7745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 w:rsidRPr="00CF7745">
              <w:rPr>
                <w:rFonts w:ascii="Century Gothic" w:hAnsi="Century Gothic" w:cs="Arial Narrow"/>
                <w:b/>
                <w:bCs/>
                <w:sz w:val="20"/>
              </w:rPr>
              <w:t>5</w:t>
            </w:r>
            <w:r w:rsidR="00922EA7">
              <w:rPr>
                <w:rFonts w:ascii="Century Gothic" w:hAnsi="Century Gothic" w:cs="Arial Narrow"/>
                <w:b/>
                <w:bCs/>
                <w:sz w:val="20"/>
              </w:rPr>
              <w:t>44</w:t>
            </w:r>
            <w:r w:rsidRPr="00CF7745">
              <w:rPr>
                <w:rFonts w:ascii="Century Gothic" w:hAnsi="Century Gothic" w:cs="Arial Narrow"/>
                <w:b/>
                <w:bCs/>
                <w:sz w:val="20"/>
              </w:rPr>
              <w:t xml:space="preserve"> m2</w:t>
            </w:r>
          </w:p>
        </w:tc>
      </w:tr>
      <w:tr w:rsidR="00CF7745" w14:paraId="0201654F" w14:textId="77777777" w:rsidTr="00B040FC">
        <w:tc>
          <w:tcPr>
            <w:tcW w:w="1271" w:type="dxa"/>
            <w:vMerge/>
          </w:tcPr>
          <w:p w14:paraId="05274132" w14:textId="77777777" w:rsidR="00CF7745" w:rsidRDefault="00CF7745" w:rsidP="00CC3DB7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4DFCDD07" w14:textId="77777777" w:rsidR="00CF7745" w:rsidRDefault="00CF7745" w:rsidP="00CC3DB7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78B8226B" w14:textId="5DE31D9A" w:rsidR="00CF7745" w:rsidRDefault="00CF7745" w:rsidP="0057428B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Pièces communes</w:t>
            </w:r>
          </w:p>
        </w:tc>
        <w:tc>
          <w:tcPr>
            <w:tcW w:w="2410" w:type="dxa"/>
            <w:vAlign w:val="bottom"/>
          </w:tcPr>
          <w:p w14:paraId="4B0D4AA5" w14:textId="3BEED122" w:rsidR="00CF7745" w:rsidRPr="00CF7745" w:rsidRDefault="00CF7745" w:rsidP="00CF7745">
            <w:pPr>
              <w:rPr>
                <w:rFonts w:ascii="Century Gothic" w:hAnsi="Century Gothic" w:cs="Arial Narrow"/>
                <w:sz w:val="20"/>
              </w:rPr>
            </w:pPr>
            <w:r w:rsidRPr="00CF7745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N300, 336, 400, 436</w:t>
            </w:r>
          </w:p>
        </w:tc>
        <w:tc>
          <w:tcPr>
            <w:tcW w:w="1701" w:type="dxa"/>
            <w:vMerge/>
          </w:tcPr>
          <w:p w14:paraId="57F58BCF" w14:textId="77777777" w:rsidR="00CF7745" w:rsidRDefault="00CF7745" w:rsidP="00CF7745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CF7745" w14:paraId="224F97AB" w14:textId="77777777" w:rsidTr="00B040FC">
        <w:tc>
          <w:tcPr>
            <w:tcW w:w="1271" w:type="dxa"/>
            <w:vMerge/>
          </w:tcPr>
          <w:p w14:paraId="0A984AC3" w14:textId="77777777" w:rsidR="00CF7745" w:rsidRDefault="00CF7745" w:rsidP="00CC3DB7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0F78E420" w14:textId="77777777" w:rsidR="00CF7745" w:rsidRDefault="00CF7745" w:rsidP="00CC3DB7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2BD45C75" w14:textId="58C78D1F" w:rsidR="00CF7745" w:rsidRDefault="00922EA7" w:rsidP="0057428B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 et d</w:t>
            </w:r>
            <w:r w:rsidR="00CF7745">
              <w:rPr>
                <w:rFonts w:ascii="Century Gothic" w:hAnsi="Century Gothic" w:cs="Arial Narrow"/>
                <w:sz w:val="20"/>
              </w:rPr>
              <w:t xml:space="preserve">ouches </w:t>
            </w:r>
          </w:p>
        </w:tc>
        <w:tc>
          <w:tcPr>
            <w:tcW w:w="2410" w:type="dxa"/>
            <w:vAlign w:val="bottom"/>
          </w:tcPr>
          <w:p w14:paraId="0CEBD1FB" w14:textId="53D9C7D0" w:rsidR="00CF7745" w:rsidRPr="00CF7745" w:rsidRDefault="00CF7745" w:rsidP="00CF7745">
            <w:pPr>
              <w:rPr>
                <w:rFonts w:ascii="Century Gothic" w:hAnsi="Century Gothic" w:cs="Arial Narrow"/>
                <w:sz w:val="20"/>
              </w:rPr>
            </w:pPr>
            <w:r w:rsidRPr="00CF7745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N370, 371, 372, 373,</w:t>
            </w:r>
            <w:r w:rsidRPr="00CF7745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br/>
              <w:t>470, 471, 472, 473</w:t>
            </w:r>
          </w:p>
        </w:tc>
        <w:tc>
          <w:tcPr>
            <w:tcW w:w="1701" w:type="dxa"/>
            <w:vMerge/>
          </w:tcPr>
          <w:p w14:paraId="4DE3415E" w14:textId="77777777" w:rsidR="00CF7745" w:rsidRDefault="00CF7745" w:rsidP="00CF7745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CF7745" w14:paraId="62703182" w14:textId="77777777" w:rsidTr="00B040FC">
        <w:tc>
          <w:tcPr>
            <w:tcW w:w="1271" w:type="dxa"/>
            <w:vMerge/>
          </w:tcPr>
          <w:p w14:paraId="627A351D" w14:textId="77777777" w:rsidR="00CF7745" w:rsidRDefault="00CF7745" w:rsidP="00CC3DB7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05548A02" w14:textId="77777777" w:rsidR="00CF7745" w:rsidRDefault="00CF7745" w:rsidP="00CC3DB7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173F147E" w14:textId="2C214F8E" w:rsidR="00CF7745" w:rsidRDefault="00CF7745" w:rsidP="0057428B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Escaliers</w:t>
            </w:r>
          </w:p>
        </w:tc>
        <w:tc>
          <w:tcPr>
            <w:tcW w:w="2410" w:type="dxa"/>
            <w:vAlign w:val="bottom"/>
          </w:tcPr>
          <w:p w14:paraId="6A01EE3A" w14:textId="26927F40" w:rsidR="00CF7745" w:rsidRPr="00A82444" w:rsidRDefault="00CF7745" w:rsidP="00A82444">
            <w:pPr>
              <w:suppressAutoHyphens w:val="0"/>
              <w:rPr>
                <w:rFonts w:ascii="Century Gothic" w:hAnsi="Century Gothic" w:cs="Calibri"/>
                <w:color w:val="000000"/>
                <w:sz w:val="20"/>
                <w:lang w:eastAsia="fr-FR"/>
              </w:rPr>
            </w:pPr>
            <w:r w:rsidRPr="00CF7745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N390, 391, 392, 490, 491, 492</w:t>
            </w:r>
          </w:p>
        </w:tc>
        <w:tc>
          <w:tcPr>
            <w:tcW w:w="1701" w:type="dxa"/>
            <w:vMerge/>
          </w:tcPr>
          <w:p w14:paraId="671D19B5" w14:textId="77777777" w:rsidR="00CF7745" w:rsidRDefault="00CF7745" w:rsidP="00CF7745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CF7745" w14:paraId="71ED70B7" w14:textId="77777777" w:rsidTr="00B040FC">
        <w:tc>
          <w:tcPr>
            <w:tcW w:w="1271" w:type="dxa"/>
            <w:vMerge/>
          </w:tcPr>
          <w:p w14:paraId="052832A1" w14:textId="77777777" w:rsidR="00CF7745" w:rsidRDefault="00CF7745" w:rsidP="00CC3DB7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722AFB44" w14:textId="77777777" w:rsidR="00CF7745" w:rsidRDefault="00CF7745" w:rsidP="00CC3DB7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75F6430E" w14:textId="6A134651" w:rsidR="00CF7745" w:rsidRDefault="00CF7745" w:rsidP="0057428B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Loca</w:t>
            </w:r>
            <w:r w:rsidR="00922EA7">
              <w:rPr>
                <w:rFonts w:ascii="Century Gothic" w:hAnsi="Century Gothic" w:cs="Arial Narrow"/>
                <w:sz w:val="20"/>
              </w:rPr>
              <w:t>ux à faible occupation</w:t>
            </w:r>
          </w:p>
        </w:tc>
        <w:tc>
          <w:tcPr>
            <w:tcW w:w="2410" w:type="dxa"/>
            <w:vAlign w:val="bottom"/>
          </w:tcPr>
          <w:p w14:paraId="03776AE6" w14:textId="1A69E976" w:rsidR="00CF7745" w:rsidRPr="00CF7745" w:rsidRDefault="00CF7745" w:rsidP="00CF7745">
            <w:pPr>
              <w:rPr>
                <w:rFonts w:ascii="Century Gothic" w:hAnsi="Century Gothic" w:cs="Arial Narrow"/>
                <w:sz w:val="20"/>
              </w:rPr>
            </w:pPr>
            <w:r w:rsidRPr="00CF7745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N335, N435</w:t>
            </w:r>
          </w:p>
        </w:tc>
        <w:tc>
          <w:tcPr>
            <w:tcW w:w="1701" w:type="dxa"/>
            <w:vMerge/>
          </w:tcPr>
          <w:p w14:paraId="174CA1F2" w14:textId="77777777" w:rsidR="00CF7745" w:rsidRDefault="00CF7745" w:rsidP="00CF7745">
            <w:pPr>
              <w:rPr>
                <w:rFonts w:ascii="Century Gothic" w:hAnsi="Century Gothic" w:cs="Arial Narrow"/>
                <w:sz w:val="20"/>
              </w:rPr>
            </w:pPr>
          </w:p>
        </w:tc>
      </w:tr>
    </w:tbl>
    <w:p w14:paraId="4784AC10" w14:textId="77777777" w:rsidR="004A25DE" w:rsidRDefault="004A25DE">
      <w:pPr>
        <w:rPr>
          <w:rFonts w:ascii="Century Gothic" w:hAnsi="Century Gothic" w:cs="Arial Narrow"/>
          <w:sz w:val="20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1271"/>
        <w:gridCol w:w="1843"/>
        <w:gridCol w:w="2268"/>
        <w:gridCol w:w="2410"/>
        <w:gridCol w:w="1701"/>
      </w:tblGrid>
      <w:tr w:rsidR="00CF7745" w14:paraId="3962B162" w14:textId="77777777" w:rsidTr="00BB5663">
        <w:tc>
          <w:tcPr>
            <w:tcW w:w="5382" w:type="dxa"/>
            <w:gridSpan w:val="3"/>
            <w:shd w:val="clear" w:color="auto" w:fill="BFBFBF" w:themeFill="background1" w:themeFillShade="BF"/>
          </w:tcPr>
          <w:p w14:paraId="04B37EF3" w14:textId="52D51947" w:rsidR="00CF7745" w:rsidRDefault="00CF7745" w:rsidP="00CF7745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Secteurs locaux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7519F236" w14:textId="5C7A729E" w:rsidR="00CF7745" w:rsidRDefault="00CF7745" w:rsidP="00CF7745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N° locaux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7F6DFBD2" w14:textId="1243A443" w:rsidR="00CF7745" w:rsidRDefault="00CF7745" w:rsidP="00CF7745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Surface totale</w:t>
            </w:r>
          </w:p>
        </w:tc>
      </w:tr>
      <w:tr w:rsidR="00A43AEB" w14:paraId="1D8D9325" w14:textId="77777777" w:rsidTr="00171475">
        <w:tc>
          <w:tcPr>
            <w:tcW w:w="1271" w:type="dxa"/>
            <w:vMerge w:val="restart"/>
          </w:tcPr>
          <w:p w14:paraId="77C0D1E3" w14:textId="77777777" w:rsidR="00A43AEB" w:rsidRDefault="00A43AEB" w:rsidP="00A43AEB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434AD879" w14:textId="77777777" w:rsidR="00A43AEB" w:rsidRDefault="00A43AEB" w:rsidP="00A43AEB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5070EDAF" w14:textId="77777777" w:rsidR="00A43AEB" w:rsidRDefault="00A43AEB" w:rsidP="00A43AEB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1EB85C36" w14:textId="77777777" w:rsidR="00A43AEB" w:rsidRDefault="00A43AEB" w:rsidP="00A43AEB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664CC6D0" w14:textId="77777777" w:rsidR="00A43AEB" w:rsidRDefault="00A43AEB" w:rsidP="00A43AEB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1A3BCD74" w14:textId="21B63645" w:rsidR="00A43AEB" w:rsidRDefault="00A43AEB" w:rsidP="00A43AEB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Bâtiment 14</w:t>
            </w:r>
          </w:p>
        </w:tc>
        <w:tc>
          <w:tcPr>
            <w:tcW w:w="1843" w:type="dxa"/>
            <w:vMerge w:val="restart"/>
          </w:tcPr>
          <w:p w14:paraId="0A738645" w14:textId="34A365DA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Résidence Bréhat</w:t>
            </w:r>
          </w:p>
          <w:p w14:paraId="03458E3F" w14:textId="0CF2AA50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(3è et 4è étage Nord)</w:t>
            </w:r>
          </w:p>
        </w:tc>
        <w:tc>
          <w:tcPr>
            <w:tcW w:w="2268" w:type="dxa"/>
          </w:tcPr>
          <w:p w14:paraId="1E6EB5B8" w14:textId="3A652520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410" w:type="dxa"/>
            <w:vAlign w:val="center"/>
          </w:tcPr>
          <w:p w14:paraId="183E1B7B" w14:textId="780677B7" w:rsidR="00A43AEB" w:rsidRP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  <w:r w:rsidRPr="00A43AEB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N380, 381, 382, 382, 383, 384, 384A, 385,</w:t>
            </w:r>
            <w:r w:rsidR="00A8244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</w:t>
            </w:r>
            <w:r w:rsidRPr="00A43AEB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386, 387, 388, 389,</w:t>
            </w:r>
            <w:r w:rsidR="00A8244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</w:t>
            </w:r>
            <w:r w:rsidRPr="00A43AEB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480, 481, 482, 483, 484, 485, 486, 487, 488, 489, N4810, N4811</w:t>
            </w:r>
          </w:p>
        </w:tc>
        <w:tc>
          <w:tcPr>
            <w:tcW w:w="1701" w:type="dxa"/>
            <w:vMerge w:val="restart"/>
          </w:tcPr>
          <w:p w14:paraId="69463F3F" w14:textId="77777777" w:rsidR="00A43AEB" w:rsidRDefault="00A43AEB" w:rsidP="00A43AEB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AE75C34" w14:textId="77777777" w:rsidR="00A43AEB" w:rsidRDefault="00A43AEB" w:rsidP="00A43AEB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31DF86B" w14:textId="77777777" w:rsidR="00A43AEB" w:rsidRDefault="00A43AEB" w:rsidP="00A43AEB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188CECE5" w14:textId="77777777" w:rsidR="00A43AEB" w:rsidRDefault="00A43AEB" w:rsidP="00A43AEB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5DFB8C07" w14:textId="77777777" w:rsidR="00A43AEB" w:rsidRDefault="00A43AEB" w:rsidP="00A43AEB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21B0FAAD" w14:textId="607BCB7D" w:rsidR="00A43AEB" w:rsidRPr="00A43AEB" w:rsidRDefault="00A43AEB" w:rsidP="00A43AEB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 w:rsidRPr="00A43AEB">
              <w:rPr>
                <w:rFonts w:ascii="Century Gothic" w:hAnsi="Century Gothic" w:cs="Arial Narrow"/>
                <w:b/>
                <w:bCs/>
                <w:sz w:val="20"/>
              </w:rPr>
              <w:t>5</w:t>
            </w:r>
            <w:r w:rsidR="00922EA7">
              <w:rPr>
                <w:rFonts w:ascii="Century Gothic" w:hAnsi="Century Gothic" w:cs="Arial Narrow"/>
                <w:b/>
                <w:bCs/>
                <w:sz w:val="20"/>
              </w:rPr>
              <w:t>9</w:t>
            </w:r>
            <w:r w:rsidRPr="00A43AEB">
              <w:rPr>
                <w:rFonts w:ascii="Century Gothic" w:hAnsi="Century Gothic" w:cs="Arial Narrow"/>
                <w:b/>
                <w:bCs/>
                <w:sz w:val="20"/>
              </w:rPr>
              <w:t>8 m2</w:t>
            </w:r>
          </w:p>
        </w:tc>
      </w:tr>
      <w:tr w:rsidR="00A43AEB" w14:paraId="1A266602" w14:textId="77777777" w:rsidTr="00171475">
        <w:tc>
          <w:tcPr>
            <w:tcW w:w="1271" w:type="dxa"/>
            <w:vMerge/>
          </w:tcPr>
          <w:p w14:paraId="5B52B32E" w14:textId="7777777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0EB0C328" w14:textId="7777777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2E3B8809" w14:textId="554E14BD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Pièces communes</w:t>
            </w:r>
          </w:p>
        </w:tc>
        <w:tc>
          <w:tcPr>
            <w:tcW w:w="2410" w:type="dxa"/>
            <w:vAlign w:val="bottom"/>
          </w:tcPr>
          <w:p w14:paraId="3CDE8515" w14:textId="6FE89205" w:rsidR="00A43AEB" w:rsidRP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  <w:r w:rsidRPr="00A43AEB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N300, 323, 333, 400, 423, 433</w:t>
            </w:r>
          </w:p>
        </w:tc>
        <w:tc>
          <w:tcPr>
            <w:tcW w:w="1701" w:type="dxa"/>
            <w:vMerge/>
          </w:tcPr>
          <w:p w14:paraId="3FA438DE" w14:textId="7777777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A43AEB" w14:paraId="5EF60878" w14:textId="77777777" w:rsidTr="00171475">
        <w:tc>
          <w:tcPr>
            <w:tcW w:w="1271" w:type="dxa"/>
            <w:vMerge/>
          </w:tcPr>
          <w:p w14:paraId="4E240788" w14:textId="7777777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5741DE12" w14:textId="7777777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14F14770" w14:textId="11AB66F9" w:rsidR="00A43AEB" w:rsidRDefault="00747C61" w:rsidP="00A43AEB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</w:t>
            </w:r>
            <w:r w:rsidR="00922EA7">
              <w:rPr>
                <w:rFonts w:ascii="Century Gothic" w:hAnsi="Century Gothic" w:cs="Arial Narrow"/>
                <w:sz w:val="20"/>
              </w:rPr>
              <w:t xml:space="preserve"> et douches</w:t>
            </w:r>
          </w:p>
        </w:tc>
        <w:tc>
          <w:tcPr>
            <w:tcW w:w="2410" w:type="dxa"/>
            <w:vAlign w:val="bottom"/>
          </w:tcPr>
          <w:p w14:paraId="074E4093" w14:textId="4836B93C" w:rsidR="00A43AEB" w:rsidRP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  <w:r w:rsidRPr="00A43AEB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N370, 371, 372, 373,</w:t>
            </w:r>
            <w:r w:rsidRPr="00A43AEB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br/>
              <w:t>470, 471, 472, 473</w:t>
            </w:r>
          </w:p>
        </w:tc>
        <w:tc>
          <w:tcPr>
            <w:tcW w:w="1701" w:type="dxa"/>
            <w:vMerge/>
          </w:tcPr>
          <w:p w14:paraId="600FF34F" w14:textId="7777777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A43AEB" w14:paraId="05FBF7A2" w14:textId="77777777" w:rsidTr="00171475">
        <w:tc>
          <w:tcPr>
            <w:tcW w:w="1271" w:type="dxa"/>
            <w:vMerge/>
          </w:tcPr>
          <w:p w14:paraId="1FAFDD94" w14:textId="7777777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38D44584" w14:textId="7777777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427BAF1F" w14:textId="242F87D3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Escaliers</w:t>
            </w:r>
          </w:p>
        </w:tc>
        <w:tc>
          <w:tcPr>
            <w:tcW w:w="2410" w:type="dxa"/>
            <w:vAlign w:val="bottom"/>
          </w:tcPr>
          <w:p w14:paraId="1DFA0DC2" w14:textId="766D1087" w:rsidR="00A43AEB" w:rsidRP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  <w:r w:rsidRPr="00A43AEB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N390, 391, 392, 393,</w:t>
            </w:r>
            <w:r w:rsidRPr="00A43AEB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br/>
              <w:t>490, 491, 492, 493</w:t>
            </w:r>
          </w:p>
        </w:tc>
        <w:tc>
          <w:tcPr>
            <w:tcW w:w="1701" w:type="dxa"/>
            <w:vMerge/>
          </w:tcPr>
          <w:p w14:paraId="1CEE889F" w14:textId="7777777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A43AEB" w14:paraId="33940681" w14:textId="77777777" w:rsidTr="00171475">
        <w:tc>
          <w:tcPr>
            <w:tcW w:w="1271" w:type="dxa"/>
            <w:vMerge/>
          </w:tcPr>
          <w:p w14:paraId="2E57BA59" w14:textId="7777777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7694C085" w14:textId="7777777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43AAA680" w14:textId="76FE3711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Loca</w:t>
            </w:r>
            <w:r w:rsidR="00922EA7">
              <w:rPr>
                <w:rFonts w:ascii="Century Gothic" w:hAnsi="Century Gothic" w:cs="Arial Narrow"/>
                <w:sz w:val="20"/>
              </w:rPr>
              <w:t>ux à faible occupation</w:t>
            </w:r>
          </w:p>
        </w:tc>
        <w:tc>
          <w:tcPr>
            <w:tcW w:w="2410" w:type="dxa"/>
            <w:vAlign w:val="bottom"/>
          </w:tcPr>
          <w:p w14:paraId="04C263D4" w14:textId="51201429" w:rsidR="00A43AEB" w:rsidRP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  <w:r w:rsidRPr="00A43AEB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N370A, N472A</w:t>
            </w:r>
          </w:p>
        </w:tc>
        <w:tc>
          <w:tcPr>
            <w:tcW w:w="1701" w:type="dxa"/>
            <w:vMerge/>
          </w:tcPr>
          <w:p w14:paraId="307C8200" w14:textId="7777777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</w:p>
        </w:tc>
      </w:tr>
    </w:tbl>
    <w:p w14:paraId="5A3E4B19" w14:textId="77777777" w:rsidR="00CF7745" w:rsidRDefault="00CF7745">
      <w:pPr>
        <w:rPr>
          <w:rFonts w:ascii="Century Gothic" w:hAnsi="Century Gothic" w:cs="Arial Narrow"/>
          <w:sz w:val="20"/>
        </w:rPr>
      </w:pPr>
    </w:p>
    <w:p w14:paraId="5C1751D6" w14:textId="77777777" w:rsidR="004C702A" w:rsidRDefault="004C702A">
      <w:pPr>
        <w:rPr>
          <w:rFonts w:ascii="Century Gothic" w:hAnsi="Century Gothic" w:cs="Arial Narrow"/>
          <w:sz w:val="20"/>
        </w:rPr>
      </w:pPr>
    </w:p>
    <w:p w14:paraId="2981C8BB" w14:textId="77777777" w:rsidR="004C702A" w:rsidRDefault="004C702A">
      <w:pPr>
        <w:rPr>
          <w:rFonts w:ascii="Century Gothic" w:hAnsi="Century Gothic" w:cs="Arial Narrow"/>
          <w:sz w:val="20"/>
        </w:rPr>
      </w:pPr>
    </w:p>
    <w:p w14:paraId="79697125" w14:textId="77777777" w:rsidR="004C702A" w:rsidRDefault="004C702A">
      <w:pPr>
        <w:rPr>
          <w:rFonts w:ascii="Century Gothic" w:hAnsi="Century Gothic" w:cs="Arial Narrow"/>
          <w:sz w:val="20"/>
        </w:rPr>
      </w:pPr>
    </w:p>
    <w:p w14:paraId="19977C1F" w14:textId="77777777" w:rsidR="004C702A" w:rsidRDefault="004C702A">
      <w:pPr>
        <w:rPr>
          <w:rFonts w:ascii="Century Gothic" w:hAnsi="Century Gothic" w:cs="Arial Narrow"/>
          <w:sz w:val="20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3114"/>
        <w:gridCol w:w="2268"/>
        <w:gridCol w:w="2410"/>
        <w:gridCol w:w="1701"/>
      </w:tblGrid>
      <w:tr w:rsidR="00A43AEB" w14:paraId="1C436A23" w14:textId="77777777" w:rsidTr="00BB5663">
        <w:tc>
          <w:tcPr>
            <w:tcW w:w="5382" w:type="dxa"/>
            <w:gridSpan w:val="2"/>
            <w:shd w:val="clear" w:color="auto" w:fill="BFBFBF" w:themeFill="background1" w:themeFillShade="BF"/>
          </w:tcPr>
          <w:p w14:paraId="2C50E5F0" w14:textId="22973BDD" w:rsidR="00A43AEB" w:rsidRDefault="00A43AEB" w:rsidP="00A43AEB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Secteurs locaux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36920181" w14:textId="1EE04C61" w:rsidR="00A43AEB" w:rsidRDefault="00A43AEB" w:rsidP="00A43AEB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N° locaux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1A50791F" w14:textId="1DDED678" w:rsidR="00A43AEB" w:rsidRDefault="00A43AEB" w:rsidP="00A43AEB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Surface totale</w:t>
            </w:r>
          </w:p>
        </w:tc>
      </w:tr>
      <w:tr w:rsidR="00A43AEB" w14:paraId="779CC684" w14:textId="77777777" w:rsidTr="00A43AEB">
        <w:tc>
          <w:tcPr>
            <w:tcW w:w="3114" w:type="dxa"/>
            <w:vMerge w:val="restart"/>
          </w:tcPr>
          <w:p w14:paraId="40A0BA66" w14:textId="77777777" w:rsidR="00A43AEB" w:rsidRDefault="00A43AEB" w:rsidP="00A43AEB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4F8A2044" w14:textId="77777777" w:rsidR="00A43AEB" w:rsidRDefault="00A43AEB" w:rsidP="00A43AEB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2E008649" w14:textId="77777777" w:rsidR="00A43AEB" w:rsidRDefault="00A43AEB" w:rsidP="00A43AEB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614B8C51" w14:textId="0104BE2D" w:rsidR="00A43AEB" w:rsidRDefault="00A43AEB" w:rsidP="00A43AEB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Bâtiment 17</w:t>
            </w:r>
          </w:p>
        </w:tc>
        <w:tc>
          <w:tcPr>
            <w:tcW w:w="2268" w:type="dxa"/>
          </w:tcPr>
          <w:p w14:paraId="2A52E3D5" w14:textId="3E5F7D7C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Surface terrain sports</w:t>
            </w:r>
          </w:p>
        </w:tc>
        <w:tc>
          <w:tcPr>
            <w:tcW w:w="2410" w:type="dxa"/>
          </w:tcPr>
          <w:p w14:paraId="48FB2524" w14:textId="3E5F99E1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080</w:t>
            </w:r>
          </w:p>
        </w:tc>
        <w:tc>
          <w:tcPr>
            <w:tcW w:w="1701" w:type="dxa"/>
            <w:vMerge w:val="restart"/>
          </w:tcPr>
          <w:p w14:paraId="752C48F0" w14:textId="77777777" w:rsidR="00A43AEB" w:rsidRDefault="00A43AEB" w:rsidP="00A43AEB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29457375" w14:textId="42E1ABCF" w:rsidR="00A43AEB" w:rsidRDefault="00020CE7" w:rsidP="00A43AEB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>
              <w:rPr>
                <w:rFonts w:ascii="Century Gothic" w:hAnsi="Century Gothic" w:cs="Arial Narrow"/>
                <w:b/>
                <w:bCs/>
                <w:sz w:val="20"/>
              </w:rPr>
              <w:t>1926</w:t>
            </w:r>
          </w:p>
          <w:p w14:paraId="2C6C712A" w14:textId="77777777" w:rsidR="00020CE7" w:rsidRDefault="00020CE7" w:rsidP="00A43AEB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3006ED9D" w14:textId="77777777" w:rsidR="00020CE7" w:rsidRDefault="00A43AEB" w:rsidP="00020CE7">
            <w:pPr>
              <w:rPr>
                <w:rFonts w:ascii="Century Gothic" w:hAnsi="Century Gothic" w:cs="Arial Narrow"/>
                <w:b/>
                <w:bCs/>
                <w:sz w:val="16"/>
                <w:szCs w:val="16"/>
              </w:rPr>
            </w:pPr>
            <w:r w:rsidRPr="00020CE7">
              <w:rPr>
                <w:rFonts w:ascii="Century Gothic" w:hAnsi="Century Gothic" w:cs="Arial Narrow"/>
                <w:b/>
                <w:bCs/>
                <w:sz w:val="16"/>
                <w:szCs w:val="16"/>
              </w:rPr>
              <w:lastRenderedPageBreak/>
              <w:t>2189 m2</w:t>
            </w:r>
            <w:r w:rsidR="00020CE7" w:rsidRPr="00020CE7">
              <w:rPr>
                <w:rFonts w:ascii="Century Gothic" w:hAnsi="Century Gothic" w:cs="Arial Narrow"/>
                <w:b/>
                <w:bCs/>
                <w:sz w:val="16"/>
                <w:szCs w:val="16"/>
              </w:rPr>
              <w:t>x</w:t>
            </w:r>
            <w:r w:rsidR="00186FEC" w:rsidRPr="00020CE7">
              <w:rPr>
                <w:rFonts w:ascii="Century Gothic" w:hAnsi="Century Gothic" w:cs="Arial Narrow"/>
                <w:b/>
                <w:bCs/>
                <w:sz w:val="16"/>
                <w:szCs w:val="16"/>
              </w:rPr>
              <w:t>29</w:t>
            </w:r>
            <w:r w:rsidR="00020CE7">
              <w:rPr>
                <w:rFonts w:ascii="Century Gothic" w:hAnsi="Century Gothic" w:cs="Arial Narrow"/>
                <w:b/>
                <w:bCs/>
                <w:sz w:val="16"/>
                <w:szCs w:val="16"/>
              </w:rPr>
              <w:t xml:space="preserve"> </w:t>
            </w:r>
            <w:r w:rsidR="00186FEC" w:rsidRPr="00020CE7">
              <w:rPr>
                <w:rFonts w:ascii="Century Gothic" w:hAnsi="Century Gothic" w:cs="Arial Narrow"/>
                <w:b/>
                <w:bCs/>
                <w:sz w:val="16"/>
                <w:szCs w:val="16"/>
              </w:rPr>
              <w:t>semaines</w:t>
            </w:r>
          </w:p>
          <w:p w14:paraId="65CCA9D9" w14:textId="14D66DE3" w:rsidR="00186FEC" w:rsidRPr="00020CE7" w:rsidRDefault="00186FEC" w:rsidP="00020CE7">
            <w:pPr>
              <w:rPr>
                <w:rFonts w:ascii="Century Gothic" w:hAnsi="Century Gothic" w:cs="Arial Narrow"/>
                <w:b/>
                <w:bCs/>
                <w:sz w:val="16"/>
                <w:szCs w:val="16"/>
              </w:rPr>
            </w:pPr>
            <w:r w:rsidRPr="00020CE7">
              <w:rPr>
                <w:rFonts w:ascii="Century Gothic" w:hAnsi="Century Gothic" w:cs="Arial Narrow"/>
                <w:b/>
                <w:bCs/>
                <w:sz w:val="16"/>
                <w:szCs w:val="16"/>
              </w:rPr>
              <w:t>*20m2</w:t>
            </w:r>
            <w:r w:rsidR="00020CE7" w:rsidRPr="00020CE7">
              <w:rPr>
                <w:rFonts w:ascii="Century Gothic" w:hAnsi="Century Gothic" w:cs="Arial Narrow"/>
                <w:b/>
                <w:bCs/>
                <w:sz w:val="16"/>
                <w:szCs w:val="16"/>
              </w:rPr>
              <w:t>x</w:t>
            </w:r>
            <w:r w:rsidRPr="00020CE7">
              <w:rPr>
                <w:rFonts w:ascii="Century Gothic" w:hAnsi="Century Gothic" w:cs="Arial Narrow"/>
                <w:b/>
                <w:bCs/>
                <w:sz w:val="16"/>
                <w:szCs w:val="16"/>
              </w:rPr>
              <w:t>4</w:t>
            </w:r>
            <w:r w:rsidR="00020CE7">
              <w:rPr>
                <w:rFonts w:ascii="Century Gothic" w:hAnsi="Century Gothic" w:cs="Arial Narrow"/>
                <w:b/>
                <w:bCs/>
                <w:sz w:val="16"/>
                <w:szCs w:val="16"/>
              </w:rPr>
              <w:t xml:space="preserve"> </w:t>
            </w:r>
            <w:r w:rsidRPr="00020CE7">
              <w:rPr>
                <w:rFonts w:ascii="Century Gothic" w:hAnsi="Century Gothic" w:cs="Arial Narrow"/>
                <w:b/>
                <w:bCs/>
                <w:sz w:val="16"/>
                <w:szCs w:val="16"/>
              </w:rPr>
              <w:t>semaines</w:t>
            </w:r>
          </w:p>
        </w:tc>
      </w:tr>
      <w:tr w:rsidR="00A43AEB" w14:paraId="234559C3" w14:textId="77777777" w:rsidTr="00A43AEB">
        <w:tc>
          <w:tcPr>
            <w:tcW w:w="3114" w:type="dxa"/>
            <w:vMerge/>
          </w:tcPr>
          <w:p w14:paraId="5478AA3E" w14:textId="7777777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3427E2C4" w14:textId="6633ECEE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</w:t>
            </w:r>
          </w:p>
        </w:tc>
        <w:tc>
          <w:tcPr>
            <w:tcW w:w="2410" w:type="dxa"/>
          </w:tcPr>
          <w:p w14:paraId="793355A9" w14:textId="71EB4327" w:rsidR="00A43AEB" w:rsidRDefault="00186FEC" w:rsidP="00A43AEB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*</w:t>
            </w:r>
            <w:r w:rsidR="00A43AEB">
              <w:rPr>
                <w:rFonts w:ascii="Century Gothic" w:hAnsi="Century Gothic" w:cs="Arial Narrow"/>
                <w:sz w:val="20"/>
              </w:rPr>
              <w:t>081</w:t>
            </w:r>
          </w:p>
        </w:tc>
        <w:tc>
          <w:tcPr>
            <w:tcW w:w="1701" w:type="dxa"/>
            <w:vMerge/>
          </w:tcPr>
          <w:p w14:paraId="416A3A24" w14:textId="7777777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A43AEB" w14:paraId="75D70943" w14:textId="77777777" w:rsidTr="00A43AEB">
        <w:tc>
          <w:tcPr>
            <w:tcW w:w="3114" w:type="dxa"/>
            <w:vMerge/>
          </w:tcPr>
          <w:p w14:paraId="369149C9" w14:textId="7777777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7EC8637B" w14:textId="3E8DC6F8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Bureau</w:t>
            </w:r>
          </w:p>
        </w:tc>
        <w:tc>
          <w:tcPr>
            <w:tcW w:w="2410" w:type="dxa"/>
          </w:tcPr>
          <w:p w14:paraId="689D601D" w14:textId="7A7F4AEE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005</w:t>
            </w:r>
          </w:p>
        </w:tc>
        <w:tc>
          <w:tcPr>
            <w:tcW w:w="1701" w:type="dxa"/>
            <w:vMerge/>
          </w:tcPr>
          <w:p w14:paraId="787D313E" w14:textId="7777777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A43AEB" w14:paraId="40CB1233" w14:textId="77777777" w:rsidTr="00A43AEB">
        <w:tc>
          <w:tcPr>
            <w:tcW w:w="3114" w:type="dxa"/>
            <w:vMerge/>
          </w:tcPr>
          <w:p w14:paraId="558B455A" w14:textId="7777777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5AF06AD4" w14:textId="5442993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Vestiaires</w:t>
            </w:r>
          </w:p>
        </w:tc>
        <w:tc>
          <w:tcPr>
            <w:tcW w:w="2410" w:type="dxa"/>
          </w:tcPr>
          <w:p w14:paraId="543F3EC0" w14:textId="4C225BA0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001, 003</w:t>
            </w:r>
          </w:p>
        </w:tc>
        <w:tc>
          <w:tcPr>
            <w:tcW w:w="1701" w:type="dxa"/>
            <w:vMerge/>
          </w:tcPr>
          <w:p w14:paraId="19572FA2" w14:textId="7777777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A43AEB" w14:paraId="3C2FF8B1" w14:textId="77777777" w:rsidTr="00A43AEB">
        <w:tc>
          <w:tcPr>
            <w:tcW w:w="3114" w:type="dxa"/>
            <w:vMerge/>
          </w:tcPr>
          <w:p w14:paraId="4985F8C8" w14:textId="7777777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33A5EAB9" w14:textId="400DFDFF" w:rsidR="00A43AEB" w:rsidRDefault="00747C61" w:rsidP="00A43AEB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410" w:type="dxa"/>
          </w:tcPr>
          <w:p w14:paraId="7F2A7B6B" w14:textId="5C93DCDC" w:rsidR="00A43AEB" w:rsidRPr="00A43AEB" w:rsidRDefault="00186FEC" w:rsidP="00A43AEB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*</w:t>
            </w:r>
            <w:r w:rsidR="00A43AEB" w:rsidRPr="00A43AEB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070, </w:t>
            </w: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*</w:t>
            </w:r>
            <w:r w:rsidR="00A43AEB" w:rsidRPr="00A43AEB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071, 072</w:t>
            </w:r>
            <w:r w:rsidR="00A43AEB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, </w:t>
            </w:r>
            <w:r w:rsidR="00A43AEB" w:rsidRPr="00A43AEB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072A,</w:t>
            </w:r>
            <w:r w:rsidR="00A43AEB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</w:t>
            </w:r>
            <w:r w:rsidR="00A43AEB" w:rsidRPr="00A43AEB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072B</w:t>
            </w:r>
          </w:p>
        </w:tc>
        <w:tc>
          <w:tcPr>
            <w:tcW w:w="1701" w:type="dxa"/>
            <w:vMerge/>
          </w:tcPr>
          <w:p w14:paraId="1BCDAB43" w14:textId="7777777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A43AEB" w14:paraId="177C234E" w14:textId="77777777" w:rsidTr="00A43AEB">
        <w:tc>
          <w:tcPr>
            <w:tcW w:w="3114" w:type="dxa"/>
            <w:vMerge/>
          </w:tcPr>
          <w:p w14:paraId="17645F7E" w14:textId="7777777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00B0194D" w14:textId="6DDF6CB5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Local à faible occupation</w:t>
            </w:r>
          </w:p>
        </w:tc>
        <w:tc>
          <w:tcPr>
            <w:tcW w:w="2410" w:type="dxa"/>
          </w:tcPr>
          <w:p w14:paraId="7EC75F1C" w14:textId="13AD0E3E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010A</w:t>
            </w:r>
          </w:p>
        </w:tc>
        <w:tc>
          <w:tcPr>
            <w:tcW w:w="1701" w:type="dxa"/>
            <w:vMerge/>
          </w:tcPr>
          <w:p w14:paraId="4198A198" w14:textId="77777777" w:rsidR="00A43AEB" w:rsidRDefault="00A43AEB" w:rsidP="00A43AEB">
            <w:pPr>
              <w:rPr>
                <w:rFonts w:ascii="Century Gothic" w:hAnsi="Century Gothic" w:cs="Arial Narrow"/>
                <w:sz w:val="20"/>
              </w:rPr>
            </w:pPr>
          </w:p>
        </w:tc>
      </w:tr>
    </w:tbl>
    <w:p w14:paraId="3E479CD7" w14:textId="77777777" w:rsidR="00A43AEB" w:rsidRDefault="00A43AEB">
      <w:pPr>
        <w:rPr>
          <w:rFonts w:ascii="Century Gothic" w:hAnsi="Century Gothic" w:cs="Arial Narrow"/>
          <w:sz w:val="20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1271"/>
        <w:gridCol w:w="1843"/>
        <w:gridCol w:w="2268"/>
        <w:gridCol w:w="2410"/>
        <w:gridCol w:w="1701"/>
      </w:tblGrid>
      <w:tr w:rsidR="00A43AEB" w14:paraId="22908CAE" w14:textId="77777777" w:rsidTr="00BB5663">
        <w:tc>
          <w:tcPr>
            <w:tcW w:w="5382" w:type="dxa"/>
            <w:gridSpan w:val="3"/>
            <w:shd w:val="clear" w:color="auto" w:fill="BFBFBF" w:themeFill="background1" w:themeFillShade="BF"/>
          </w:tcPr>
          <w:p w14:paraId="704BDDE3" w14:textId="686A7F12" w:rsidR="00A43AEB" w:rsidRDefault="00A43AEB" w:rsidP="00A43AEB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Secteurs locaux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298C534A" w14:textId="5899D00C" w:rsidR="00A43AEB" w:rsidRDefault="00A43AEB" w:rsidP="00A43AEB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N° locaux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0764013F" w14:textId="1FCF3587" w:rsidR="00A43AEB" w:rsidRDefault="00A43AEB" w:rsidP="00A43AEB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Surface totale</w:t>
            </w:r>
          </w:p>
        </w:tc>
      </w:tr>
      <w:tr w:rsidR="00094A6E" w14:paraId="5F9991B9" w14:textId="77777777" w:rsidTr="005F643D">
        <w:tc>
          <w:tcPr>
            <w:tcW w:w="1271" w:type="dxa"/>
            <w:vMerge w:val="restart"/>
          </w:tcPr>
          <w:p w14:paraId="411A07AF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524AFF39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5BE9EBC3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6B7D43C9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39058A40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192A4BAD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277A820A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7A7CB6C3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45CAF6AD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1E71AAEE" w14:textId="1D7C54B9" w:rsidR="00094A6E" w:rsidRDefault="00094A6E" w:rsidP="00094A6E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Bâtiment 18</w:t>
            </w:r>
          </w:p>
        </w:tc>
        <w:tc>
          <w:tcPr>
            <w:tcW w:w="1843" w:type="dxa"/>
            <w:vMerge w:val="restart"/>
          </w:tcPr>
          <w:p w14:paraId="09B73D63" w14:textId="157FDA95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Rez de chaussée</w:t>
            </w:r>
          </w:p>
        </w:tc>
        <w:tc>
          <w:tcPr>
            <w:tcW w:w="2268" w:type="dxa"/>
          </w:tcPr>
          <w:p w14:paraId="55BAB909" w14:textId="3CFDED4C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Bureaux</w:t>
            </w:r>
          </w:p>
        </w:tc>
        <w:tc>
          <w:tcPr>
            <w:tcW w:w="2410" w:type="dxa"/>
            <w:vAlign w:val="center"/>
          </w:tcPr>
          <w:p w14:paraId="77595F57" w14:textId="4A116A41" w:rsidR="00094A6E" w:rsidRP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  <w:r w:rsidRPr="00094A6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001, 003, 005, 007, 011,</w:t>
            </w:r>
            <w:r w:rsidRPr="00094A6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br/>
              <w:t>013, 015, 017, 019, 021, 023</w:t>
            </w:r>
          </w:p>
        </w:tc>
        <w:tc>
          <w:tcPr>
            <w:tcW w:w="1701" w:type="dxa"/>
            <w:vMerge w:val="restart"/>
          </w:tcPr>
          <w:p w14:paraId="696ED087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297C8417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5599C5B1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089E9A50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3AAB7AFA" w14:textId="31C1541C" w:rsidR="00094A6E" w:rsidRPr="00094A6E" w:rsidRDefault="00094A6E" w:rsidP="00094A6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 w:rsidRPr="00094A6E">
              <w:rPr>
                <w:rFonts w:ascii="Century Gothic" w:hAnsi="Century Gothic" w:cs="Arial Narrow"/>
                <w:b/>
                <w:bCs/>
                <w:sz w:val="20"/>
              </w:rPr>
              <w:t>44</w:t>
            </w:r>
            <w:r w:rsidR="00922EA7">
              <w:rPr>
                <w:rFonts w:ascii="Century Gothic" w:hAnsi="Century Gothic" w:cs="Arial Narrow"/>
                <w:b/>
                <w:bCs/>
                <w:sz w:val="20"/>
              </w:rPr>
              <w:t>1</w:t>
            </w:r>
            <w:r w:rsidRPr="00094A6E">
              <w:rPr>
                <w:rFonts w:ascii="Century Gothic" w:hAnsi="Century Gothic" w:cs="Arial Narrow"/>
                <w:b/>
                <w:bCs/>
                <w:sz w:val="20"/>
              </w:rPr>
              <w:t xml:space="preserve"> m2</w:t>
            </w:r>
          </w:p>
        </w:tc>
      </w:tr>
      <w:tr w:rsidR="00094A6E" w14:paraId="5B7897D7" w14:textId="77777777" w:rsidTr="005F643D">
        <w:tc>
          <w:tcPr>
            <w:tcW w:w="1271" w:type="dxa"/>
            <w:vMerge/>
          </w:tcPr>
          <w:p w14:paraId="21785C4C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21798D47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4F2DA313" w14:textId="395C3C8E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Salles de classe</w:t>
            </w:r>
          </w:p>
        </w:tc>
        <w:tc>
          <w:tcPr>
            <w:tcW w:w="2410" w:type="dxa"/>
            <w:vAlign w:val="center"/>
          </w:tcPr>
          <w:p w14:paraId="24D5F848" w14:textId="19260CF1" w:rsidR="00094A6E" w:rsidRP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  <w:r w:rsidRPr="00094A6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004, 006, 008, 012, 014, 016</w:t>
            </w:r>
          </w:p>
        </w:tc>
        <w:tc>
          <w:tcPr>
            <w:tcW w:w="1701" w:type="dxa"/>
            <w:vMerge/>
          </w:tcPr>
          <w:p w14:paraId="3FA2969B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094A6E" w14:paraId="513F39B2" w14:textId="77777777" w:rsidTr="005F643D">
        <w:tc>
          <w:tcPr>
            <w:tcW w:w="1271" w:type="dxa"/>
            <w:vMerge/>
          </w:tcPr>
          <w:p w14:paraId="3C6603A6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30A6CA67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09AF95C2" w14:textId="45320DFA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410" w:type="dxa"/>
            <w:vAlign w:val="center"/>
          </w:tcPr>
          <w:p w14:paraId="3010D9C4" w14:textId="68228AD3" w:rsidR="00094A6E" w:rsidRP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  <w:r w:rsidRPr="00094A6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081, 082, 083, 084, 060</w:t>
            </w:r>
          </w:p>
        </w:tc>
        <w:tc>
          <w:tcPr>
            <w:tcW w:w="1701" w:type="dxa"/>
            <w:vMerge/>
          </w:tcPr>
          <w:p w14:paraId="117F0714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094A6E" w14:paraId="6A9AF078" w14:textId="77777777" w:rsidTr="005F643D">
        <w:tc>
          <w:tcPr>
            <w:tcW w:w="1271" w:type="dxa"/>
            <w:vMerge/>
          </w:tcPr>
          <w:p w14:paraId="01953AAF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54F8F6F5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6E26F55C" w14:textId="2504C1C6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Escalier</w:t>
            </w:r>
          </w:p>
        </w:tc>
        <w:tc>
          <w:tcPr>
            <w:tcW w:w="2410" w:type="dxa"/>
            <w:vAlign w:val="center"/>
          </w:tcPr>
          <w:p w14:paraId="679FC65A" w14:textId="07261937" w:rsidR="00094A6E" w:rsidRP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  <w:r w:rsidRPr="00094A6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090</w:t>
            </w:r>
          </w:p>
        </w:tc>
        <w:tc>
          <w:tcPr>
            <w:tcW w:w="1701" w:type="dxa"/>
            <w:vMerge/>
          </w:tcPr>
          <w:p w14:paraId="77895551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094A6E" w14:paraId="785CE83B" w14:textId="77777777" w:rsidTr="005F643D">
        <w:tc>
          <w:tcPr>
            <w:tcW w:w="1271" w:type="dxa"/>
            <w:vMerge/>
          </w:tcPr>
          <w:p w14:paraId="55082919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351D8770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48E1A7FB" w14:textId="7032CD1F" w:rsidR="00094A6E" w:rsidRDefault="00747C61" w:rsidP="00094A6E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410" w:type="dxa"/>
            <w:vAlign w:val="center"/>
          </w:tcPr>
          <w:p w14:paraId="13F62F4A" w14:textId="6080A9DC" w:rsidR="00094A6E" w:rsidRP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  <w:r w:rsidRPr="00094A6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070, 072, 073, 074</w:t>
            </w:r>
          </w:p>
        </w:tc>
        <w:tc>
          <w:tcPr>
            <w:tcW w:w="1701" w:type="dxa"/>
            <w:vMerge/>
          </w:tcPr>
          <w:p w14:paraId="6680DAF5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094A6E" w14:paraId="157CF3C9" w14:textId="77777777" w:rsidTr="005F643D">
        <w:tc>
          <w:tcPr>
            <w:tcW w:w="1271" w:type="dxa"/>
            <w:vMerge/>
          </w:tcPr>
          <w:p w14:paraId="1F46099C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 w:val="restart"/>
          </w:tcPr>
          <w:p w14:paraId="5CEB67FB" w14:textId="31D35F4F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</w:t>
            </w:r>
            <w:r w:rsidRPr="00A43AEB">
              <w:rPr>
                <w:rFonts w:ascii="Century Gothic" w:hAnsi="Century Gothic" w:cs="Arial Narrow"/>
                <w:sz w:val="20"/>
                <w:vertAlign w:val="superscript"/>
              </w:rPr>
              <w:t>er</w:t>
            </w:r>
            <w:r>
              <w:rPr>
                <w:rFonts w:ascii="Century Gothic" w:hAnsi="Century Gothic" w:cs="Arial Narrow"/>
                <w:sz w:val="20"/>
              </w:rPr>
              <w:t xml:space="preserve"> étage</w:t>
            </w:r>
          </w:p>
        </w:tc>
        <w:tc>
          <w:tcPr>
            <w:tcW w:w="2268" w:type="dxa"/>
          </w:tcPr>
          <w:p w14:paraId="4E00FEDF" w14:textId="02F8CB49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Bureaux</w:t>
            </w:r>
          </w:p>
        </w:tc>
        <w:tc>
          <w:tcPr>
            <w:tcW w:w="2410" w:type="dxa"/>
            <w:vAlign w:val="center"/>
          </w:tcPr>
          <w:p w14:paraId="173E8010" w14:textId="1A92591B" w:rsidR="00094A6E" w:rsidRP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  <w:r w:rsidRPr="00094A6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100, 101, 104, 105, 107, 109,</w:t>
            </w: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</w:t>
            </w:r>
            <w:r w:rsidRPr="00094A6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111, 113, 115, 117, 119,</w:t>
            </w: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</w:t>
            </w:r>
            <w:r w:rsidRPr="00094A6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121, 125, 127</w:t>
            </w:r>
          </w:p>
        </w:tc>
        <w:tc>
          <w:tcPr>
            <w:tcW w:w="1701" w:type="dxa"/>
            <w:vMerge w:val="restart"/>
          </w:tcPr>
          <w:p w14:paraId="6049F01B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321FB781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093B60C0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55B7C1F5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500C89B7" w14:textId="77777777" w:rsidR="00094A6E" w:rsidRDefault="00094A6E" w:rsidP="00094A6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53C3B17D" w14:textId="0598C00E" w:rsidR="00094A6E" w:rsidRPr="00094A6E" w:rsidRDefault="00094A6E" w:rsidP="00094A6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 w:rsidRPr="00094A6E">
              <w:rPr>
                <w:rFonts w:ascii="Century Gothic" w:hAnsi="Century Gothic" w:cs="Arial Narrow"/>
                <w:b/>
                <w:bCs/>
                <w:sz w:val="20"/>
              </w:rPr>
              <w:t>873 m2</w:t>
            </w:r>
          </w:p>
        </w:tc>
      </w:tr>
      <w:tr w:rsidR="00094A6E" w14:paraId="4C5D14D7" w14:textId="77777777" w:rsidTr="005F643D">
        <w:tc>
          <w:tcPr>
            <w:tcW w:w="1271" w:type="dxa"/>
            <w:vMerge/>
          </w:tcPr>
          <w:p w14:paraId="75A124A8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42083B8A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50E0F65F" w14:textId="5E322C08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Salles de classe</w:t>
            </w:r>
          </w:p>
        </w:tc>
        <w:tc>
          <w:tcPr>
            <w:tcW w:w="2410" w:type="dxa"/>
            <w:vAlign w:val="bottom"/>
          </w:tcPr>
          <w:p w14:paraId="61588129" w14:textId="023D492A" w:rsidR="00094A6E" w:rsidRP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  <w:r w:rsidRPr="00094A6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114, 118, 122, 129, 124, 128, 132, 134, 138</w:t>
            </w:r>
          </w:p>
        </w:tc>
        <w:tc>
          <w:tcPr>
            <w:tcW w:w="1701" w:type="dxa"/>
            <w:vMerge/>
          </w:tcPr>
          <w:p w14:paraId="1B5FFC41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A4515E" w14:paraId="6F21D3F0" w14:textId="77777777" w:rsidTr="005F643D">
        <w:tc>
          <w:tcPr>
            <w:tcW w:w="1271" w:type="dxa"/>
            <w:vMerge/>
          </w:tcPr>
          <w:p w14:paraId="08887D69" w14:textId="77777777" w:rsidR="00A4515E" w:rsidRDefault="00A4515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773FCD27" w14:textId="77777777" w:rsidR="00A4515E" w:rsidRDefault="00A4515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65AE5138" w14:textId="53B98D87" w:rsidR="00A4515E" w:rsidRDefault="00A4515E" w:rsidP="00094A6E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 de réunion</w:t>
            </w:r>
          </w:p>
        </w:tc>
        <w:tc>
          <w:tcPr>
            <w:tcW w:w="2410" w:type="dxa"/>
            <w:vAlign w:val="bottom"/>
          </w:tcPr>
          <w:p w14:paraId="6B6EBB84" w14:textId="1493169B" w:rsidR="00A4515E" w:rsidRPr="00094A6E" w:rsidRDefault="00A4515E" w:rsidP="00094A6E">
            <w:pPr>
              <w:rPr>
                <w:rFonts w:ascii="Century Gothic" w:hAnsi="Century Gothic" w:cs="Calibri"/>
                <w:color w:val="000000"/>
                <w:sz w:val="20"/>
                <w:lang w:eastAsia="fr-FR"/>
              </w:rPr>
            </w:pP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106</w:t>
            </w:r>
          </w:p>
        </w:tc>
        <w:tc>
          <w:tcPr>
            <w:tcW w:w="1701" w:type="dxa"/>
            <w:vMerge/>
          </w:tcPr>
          <w:p w14:paraId="121C9F8E" w14:textId="77777777" w:rsidR="00A4515E" w:rsidRDefault="00A4515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6028C9" w14:paraId="641F7CA7" w14:textId="77777777" w:rsidTr="005F643D">
        <w:tc>
          <w:tcPr>
            <w:tcW w:w="1271" w:type="dxa"/>
            <w:vMerge/>
          </w:tcPr>
          <w:p w14:paraId="17B0F61D" w14:textId="77777777" w:rsidR="006028C9" w:rsidRDefault="006028C9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7ADE7E64" w14:textId="77777777" w:rsidR="006028C9" w:rsidRDefault="006028C9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44A3BA97" w14:textId="5268378D" w:rsidR="006028C9" w:rsidRDefault="006028C9" w:rsidP="00094A6E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 de pause</w:t>
            </w:r>
          </w:p>
        </w:tc>
        <w:tc>
          <w:tcPr>
            <w:tcW w:w="2410" w:type="dxa"/>
            <w:vAlign w:val="bottom"/>
          </w:tcPr>
          <w:p w14:paraId="5839FADC" w14:textId="269E8613" w:rsidR="006028C9" w:rsidRDefault="006028C9" w:rsidP="00094A6E">
            <w:pPr>
              <w:rPr>
                <w:rFonts w:ascii="Century Gothic" w:hAnsi="Century Gothic" w:cs="Calibri"/>
                <w:color w:val="000000"/>
                <w:sz w:val="20"/>
                <w:lang w:eastAsia="fr-FR"/>
              </w:rPr>
            </w:pP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123</w:t>
            </w:r>
          </w:p>
        </w:tc>
        <w:tc>
          <w:tcPr>
            <w:tcW w:w="1701" w:type="dxa"/>
            <w:vMerge/>
          </w:tcPr>
          <w:p w14:paraId="4359B91E" w14:textId="77777777" w:rsidR="006028C9" w:rsidRDefault="006028C9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094A6E" w14:paraId="682F6087" w14:textId="77777777" w:rsidTr="005F643D">
        <w:tc>
          <w:tcPr>
            <w:tcW w:w="1271" w:type="dxa"/>
            <w:vMerge/>
          </w:tcPr>
          <w:p w14:paraId="29F56408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460B5E46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3D2C7554" w14:textId="0DB48B5B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Locaux à faible occupation</w:t>
            </w:r>
          </w:p>
        </w:tc>
        <w:tc>
          <w:tcPr>
            <w:tcW w:w="2410" w:type="dxa"/>
            <w:vAlign w:val="bottom"/>
          </w:tcPr>
          <w:p w14:paraId="6D9DDF72" w14:textId="73F46ADA" w:rsidR="00094A6E" w:rsidRP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  <w:r w:rsidRPr="00094A6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102, 110, 112</w:t>
            </w:r>
          </w:p>
        </w:tc>
        <w:tc>
          <w:tcPr>
            <w:tcW w:w="1701" w:type="dxa"/>
            <w:vMerge/>
          </w:tcPr>
          <w:p w14:paraId="5C9200A3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094A6E" w14:paraId="4F4DDD55" w14:textId="77777777" w:rsidTr="005F643D">
        <w:tc>
          <w:tcPr>
            <w:tcW w:w="1271" w:type="dxa"/>
            <w:vMerge/>
          </w:tcPr>
          <w:p w14:paraId="7C9709C9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495F4FB1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688113E3" w14:textId="1DAEEC30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Circulations</w:t>
            </w:r>
          </w:p>
        </w:tc>
        <w:tc>
          <w:tcPr>
            <w:tcW w:w="2410" w:type="dxa"/>
            <w:vAlign w:val="bottom"/>
          </w:tcPr>
          <w:p w14:paraId="3AE4DC75" w14:textId="02B421A3" w:rsidR="00094A6E" w:rsidRP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  <w:r w:rsidRPr="00094A6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180, 181, 182, 183, 184, 185, 186</w:t>
            </w:r>
          </w:p>
        </w:tc>
        <w:tc>
          <w:tcPr>
            <w:tcW w:w="1701" w:type="dxa"/>
            <w:vMerge/>
          </w:tcPr>
          <w:p w14:paraId="78EA4B0B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094A6E" w14:paraId="0809303B" w14:textId="77777777" w:rsidTr="005F643D">
        <w:tc>
          <w:tcPr>
            <w:tcW w:w="1271" w:type="dxa"/>
            <w:vMerge/>
          </w:tcPr>
          <w:p w14:paraId="7930D4ED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61657A23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0D0B7C3E" w14:textId="7981086F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Escalier</w:t>
            </w:r>
          </w:p>
        </w:tc>
        <w:tc>
          <w:tcPr>
            <w:tcW w:w="2410" w:type="dxa"/>
            <w:vAlign w:val="bottom"/>
          </w:tcPr>
          <w:p w14:paraId="0CA9FCBE" w14:textId="537B282E" w:rsidR="00094A6E" w:rsidRP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  <w:r w:rsidRPr="00094A6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190</w:t>
            </w:r>
          </w:p>
        </w:tc>
        <w:tc>
          <w:tcPr>
            <w:tcW w:w="1701" w:type="dxa"/>
            <w:vMerge/>
          </w:tcPr>
          <w:p w14:paraId="7051AA8F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094A6E" w14:paraId="7F302C35" w14:textId="77777777" w:rsidTr="005F643D">
        <w:tc>
          <w:tcPr>
            <w:tcW w:w="1271" w:type="dxa"/>
            <w:vMerge/>
          </w:tcPr>
          <w:p w14:paraId="638BF9B5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0BF79064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</w:tcPr>
          <w:p w14:paraId="336AF491" w14:textId="1B5E4BB0" w:rsidR="00094A6E" w:rsidRDefault="00747C61" w:rsidP="00094A6E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Sanitaires/vestiaires</w:t>
            </w:r>
          </w:p>
        </w:tc>
        <w:tc>
          <w:tcPr>
            <w:tcW w:w="2410" w:type="dxa"/>
            <w:vAlign w:val="bottom"/>
          </w:tcPr>
          <w:p w14:paraId="293526E9" w14:textId="36C14EDF" w:rsidR="00094A6E" w:rsidRP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  <w:r w:rsidRPr="00094A6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170, 171, 172, 173, 174, 175</w:t>
            </w:r>
          </w:p>
        </w:tc>
        <w:tc>
          <w:tcPr>
            <w:tcW w:w="1701" w:type="dxa"/>
            <w:vMerge/>
          </w:tcPr>
          <w:p w14:paraId="77227003" w14:textId="77777777" w:rsidR="00094A6E" w:rsidRDefault="00094A6E" w:rsidP="00094A6E">
            <w:pPr>
              <w:rPr>
                <w:rFonts w:ascii="Century Gothic" w:hAnsi="Century Gothic" w:cs="Arial Narrow"/>
                <w:sz w:val="20"/>
              </w:rPr>
            </w:pPr>
          </w:p>
        </w:tc>
      </w:tr>
    </w:tbl>
    <w:p w14:paraId="2F1A1DFE" w14:textId="77777777" w:rsidR="00A43AEB" w:rsidRDefault="00A43AEB">
      <w:pPr>
        <w:rPr>
          <w:rFonts w:ascii="Century Gothic" w:hAnsi="Century Gothic" w:cs="Arial Narrow"/>
          <w:sz w:val="20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3114"/>
        <w:gridCol w:w="2268"/>
        <w:gridCol w:w="2410"/>
        <w:gridCol w:w="1701"/>
      </w:tblGrid>
      <w:tr w:rsidR="00780C23" w14:paraId="3E7371BD" w14:textId="77777777" w:rsidTr="00BB5663">
        <w:tc>
          <w:tcPr>
            <w:tcW w:w="5382" w:type="dxa"/>
            <w:gridSpan w:val="2"/>
            <w:shd w:val="clear" w:color="auto" w:fill="BFBFBF" w:themeFill="background1" w:themeFillShade="BF"/>
          </w:tcPr>
          <w:p w14:paraId="11D53494" w14:textId="7AA6C731" w:rsidR="00780C23" w:rsidRDefault="00780C23" w:rsidP="00DB5D1E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Secteurs locaux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3B4EBEF3" w14:textId="6B348D46" w:rsidR="00780C23" w:rsidRDefault="00780C23" w:rsidP="00DB5D1E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N° locaux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5700380F" w14:textId="5A1C949D" w:rsidR="00780C23" w:rsidRDefault="00780C23" w:rsidP="00DB5D1E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Surface totale</w:t>
            </w:r>
          </w:p>
        </w:tc>
      </w:tr>
      <w:tr w:rsidR="00DB5D1E" w14:paraId="606629D7" w14:textId="77777777" w:rsidTr="00D2587E">
        <w:tc>
          <w:tcPr>
            <w:tcW w:w="3114" w:type="dxa"/>
            <w:vMerge w:val="restart"/>
          </w:tcPr>
          <w:p w14:paraId="7B895834" w14:textId="77777777" w:rsidR="00DB5D1E" w:rsidRDefault="00DB5D1E" w:rsidP="00DB5D1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11B9E20F" w14:textId="77777777" w:rsidR="00DB5D1E" w:rsidRDefault="00DB5D1E" w:rsidP="00DB5D1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6DDF34C7" w14:textId="5F09B036" w:rsidR="00DB5D1E" w:rsidRDefault="00DB5D1E" w:rsidP="00DB5D1E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Bâtiment 19</w:t>
            </w:r>
          </w:p>
        </w:tc>
        <w:tc>
          <w:tcPr>
            <w:tcW w:w="2268" w:type="dxa"/>
            <w:vAlign w:val="center"/>
          </w:tcPr>
          <w:p w14:paraId="26F89D52" w14:textId="3A03AE18" w:rsidR="00DB5D1E" w:rsidRPr="00DB5D1E" w:rsidRDefault="00DB5D1E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Bureaux</w:t>
            </w:r>
          </w:p>
        </w:tc>
        <w:tc>
          <w:tcPr>
            <w:tcW w:w="2410" w:type="dxa"/>
            <w:vAlign w:val="bottom"/>
          </w:tcPr>
          <w:p w14:paraId="2AB82357" w14:textId="0BE1D57E" w:rsidR="00DB5D1E" w:rsidRPr="00DB5D1E" w:rsidRDefault="00DB5D1E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002, 004</w:t>
            </w:r>
          </w:p>
        </w:tc>
        <w:tc>
          <w:tcPr>
            <w:tcW w:w="1701" w:type="dxa"/>
            <w:vMerge w:val="restart"/>
          </w:tcPr>
          <w:p w14:paraId="1D0C0171" w14:textId="77777777" w:rsidR="00DB5D1E" w:rsidRDefault="00DB5D1E" w:rsidP="00DB5D1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4908C273" w14:textId="77777777" w:rsidR="00DB5D1E" w:rsidRDefault="00DB5D1E" w:rsidP="00DB5D1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75307E32" w14:textId="2E251301" w:rsidR="00DB5D1E" w:rsidRPr="00DB5D1E" w:rsidRDefault="00DB5D1E" w:rsidP="00DB5D1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 w:rsidRPr="00DB5D1E">
              <w:rPr>
                <w:rFonts w:ascii="Century Gothic" w:hAnsi="Century Gothic" w:cs="Arial Narrow"/>
                <w:b/>
                <w:bCs/>
                <w:sz w:val="20"/>
              </w:rPr>
              <w:t>4</w:t>
            </w:r>
            <w:r w:rsidR="00575082">
              <w:rPr>
                <w:rFonts w:ascii="Century Gothic" w:hAnsi="Century Gothic" w:cs="Arial Narrow"/>
                <w:b/>
                <w:bCs/>
                <w:sz w:val="20"/>
              </w:rPr>
              <w:t>18</w:t>
            </w:r>
            <w:r w:rsidRPr="00DB5D1E">
              <w:rPr>
                <w:rFonts w:ascii="Century Gothic" w:hAnsi="Century Gothic" w:cs="Arial Narrow"/>
                <w:b/>
                <w:bCs/>
                <w:sz w:val="20"/>
              </w:rPr>
              <w:t xml:space="preserve"> m2</w:t>
            </w:r>
          </w:p>
        </w:tc>
      </w:tr>
      <w:tr w:rsidR="00DB5D1E" w14:paraId="755A9A84" w14:textId="77777777" w:rsidTr="00D2587E">
        <w:tc>
          <w:tcPr>
            <w:tcW w:w="3114" w:type="dxa"/>
            <w:vMerge/>
          </w:tcPr>
          <w:p w14:paraId="4A6009AD" w14:textId="77777777" w:rsidR="00DB5D1E" w:rsidRDefault="00DB5D1E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61601341" w14:textId="3A3AA257" w:rsidR="00DB5D1E" w:rsidRPr="00DB5D1E" w:rsidRDefault="00DB5D1E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Salle de classe</w:t>
            </w:r>
          </w:p>
        </w:tc>
        <w:tc>
          <w:tcPr>
            <w:tcW w:w="2410" w:type="dxa"/>
            <w:vAlign w:val="bottom"/>
          </w:tcPr>
          <w:p w14:paraId="3DCF838C" w14:textId="1C96A3D7" w:rsidR="00DB5D1E" w:rsidRPr="00DB5D1E" w:rsidRDefault="00DB5D1E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006, 008, 010</w:t>
            </w:r>
          </w:p>
        </w:tc>
        <w:tc>
          <w:tcPr>
            <w:tcW w:w="1701" w:type="dxa"/>
            <w:vMerge/>
          </w:tcPr>
          <w:p w14:paraId="5CF67104" w14:textId="77777777" w:rsidR="00DB5D1E" w:rsidRDefault="00DB5D1E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DB5D1E" w14:paraId="322547B2" w14:textId="77777777" w:rsidTr="00D2587E">
        <w:tc>
          <w:tcPr>
            <w:tcW w:w="3114" w:type="dxa"/>
            <w:vMerge/>
          </w:tcPr>
          <w:p w14:paraId="2FE6A1A8" w14:textId="77777777" w:rsidR="00DB5D1E" w:rsidRDefault="00DB5D1E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3DD46C7E" w14:textId="07F1CEBF" w:rsidR="00DB5D1E" w:rsidRPr="00DB5D1E" w:rsidRDefault="0026481A" w:rsidP="00DB5D1E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Salle de lecture</w:t>
            </w:r>
          </w:p>
        </w:tc>
        <w:tc>
          <w:tcPr>
            <w:tcW w:w="2410" w:type="dxa"/>
            <w:vAlign w:val="center"/>
          </w:tcPr>
          <w:p w14:paraId="1952FC09" w14:textId="5A183337" w:rsidR="00DB5D1E" w:rsidRPr="00DB5D1E" w:rsidRDefault="00DB5D1E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007</w:t>
            </w:r>
          </w:p>
        </w:tc>
        <w:tc>
          <w:tcPr>
            <w:tcW w:w="1701" w:type="dxa"/>
            <w:vMerge/>
          </w:tcPr>
          <w:p w14:paraId="1F9BAC14" w14:textId="77777777" w:rsidR="00DB5D1E" w:rsidRDefault="00DB5D1E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DB5D1E" w14:paraId="4844CABF" w14:textId="77777777" w:rsidTr="00D2587E">
        <w:tc>
          <w:tcPr>
            <w:tcW w:w="3114" w:type="dxa"/>
            <w:vMerge/>
          </w:tcPr>
          <w:p w14:paraId="5B3C35A1" w14:textId="77777777" w:rsidR="00DB5D1E" w:rsidRDefault="00DB5D1E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2FE243A5" w14:textId="2931233A" w:rsidR="00DB5D1E" w:rsidRPr="00DB5D1E" w:rsidRDefault="00DB5D1E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Circulation</w:t>
            </w:r>
          </w:p>
        </w:tc>
        <w:tc>
          <w:tcPr>
            <w:tcW w:w="2410" w:type="dxa"/>
            <w:vAlign w:val="bottom"/>
          </w:tcPr>
          <w:p w14:paraId="1649E8D6" w14:textId="64A69040" w:rsidR="00DB5D1E" w:rsidRPr="00DB5D1E" w:rsidRDefault="00DB5D1E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080, 081</w:t>
            </w:r>
            <w:r w:rsidR="006028C9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, 085</w:t>
            </w:r>
          </w:p>
        </w:tc>
        <w:tc>
          <w:tcPr>
            <w:tcW w:w="1701" w:type="dxa"/>
            <w:vMerge/>
          </w:tcPr>
          <w:p w14:paraId="2C760FB1" w14:textId="77777777" w:rsidR="00DB5D1E" w:rsidRDefault="00DB5D1E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DB5D1E" w14:paraId="49DC97D0" w14:textId="77777777" w:rsidTr="00D2587E">
        <w:tc>
          <w:tcPr>
            <w:tcW w:w="3114" w:type="dxa"/>
            <w:vMerge/>
          </w:tcPr>
          <w:p w14:paraId="1222EC3D" w14:textId="77777777" w:rsidR="00DB5D1E" w:rsidRDefault="00DB5D1E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60CD9462" w14:textId="551557D7" w:rsidR="00DB5D1E" w:rsidRPr="00DB5D1E" w:rsidRDefault="00747C61" w:rsidP="00DB5D1E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Sanitaires/vestiaires</w:t>
            </w:r>
          </w:p>
        </w:tc>
        <w:tc>
          <w:tcPr>
            <w:tcW w:w="2410" w:type="dxa"/>
            <w:vAlign w:val="bottom"/>
          </w:tcPr>
          <w:p w14:paraId="49C26498" w14:textId="3B8A8897" w:rsidR="00DB5D1E" w:rsidRPr="00DB5D1E" w:rsidRDefault="00DB5D1E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070, 071</w:t>
            </w:r>
          </w:p>
        </w:tc>
        <w:tc>
          <w:tcPr>
            <w:tcW w:w="1701" w:type="dxa"/>
            <w:vMerge/>
          </w:tcPr>
          <w:p w14:paraId="4199F1C3" w14:textId="77777777" w:rsidR="00DB5D1E" w:rsidRDefault="00DB5D1E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</w:tr>
    </w:tbl>
    <w:p w14:paraId="443242A0" w14:textId="77777777" w:rsidR="00780C23" w:rsidRDefault="00780C23">
      <w:pPr>
        <w:rPr>
          <w:rFonts w:ascii="Century Gothic" w:hAnsi="Century Gothic" w:cs="Arial Narrow"/>
          <w:sz w:val="20"/>
        </w:rPr>
      </w:pPr>
    </w:p>
    <w:tbl>
      <w:tblPr>
        <w:tblStyle w:val="Grilledutableau"/>
        <w:tblW w:w="9493" w:type="dxa"/>
        <w:tblLook w:val="04A0" w:firstRow="1" w:lastRow="0" w:firstColumn="1" w:lastColumn="0" w:noHBand="0" w:noVBand="1"/>
      </w:tblPr>
      <w:tblGrid>
        <w:gridCol w:w="1271"/>
        <w:gridCol w:w="1843"/>
        <w:gridCol w:w="2268"/>
        <w:gridCol w:w="2410"/>
        <w:gridCol w:w="1701"/>
      </w:tblGrid>
      <w:tr w:rsidR="00DB5D1E" w14:paraId="10CDA1FF" w14:textId="77777777" w:rsidTr="00BB5663">
        <w:tc>
          <w:tcPr>
            <w:tcW w:w="5382" w:type="dxa"/>
            <w:gridSpan w:val="3"/>
            <w:shd w:val="clear" w:color="auto" w:fill="BFBFBF" w:themeFill="background1" w:themeFillShade="BF"/>
          </w:tcPr>
          <w:p w14:paraId="5D89598E" w14:textId="5403DF93" w:rsidR="00DB5D1E" w:rsidRDefault="00DB5D1E" w:rsidP="00DB5D1E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Secteurs locaux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14:paraId="793D83C2" w14:textId="33A4EA03" w:rsidR="00DB5D1E" w:rsidRDefault="00DB5D1E" w:rsidP="00DB5D1E">
            <w:pPr>
              <w:jc w:val="center"/>
              <w:rPr>
                <w:rFonts w:ascii="Century Gothic" w:hAnsi="Century Gothic" w:cs="Arial Narrow"/>
                <w:sz w:val="20"/>
              </w:rPr>
            </w:pPr>
            <w:r w:rsidRPr="002B1097">
              <w:rPr>
                <w:rFonts w:ascii="Century Gothic" w:hAnsi="Century Gothic" w:cs="Arial Narrow"/>
                <w:sz w:val="20"/>
              </w:rPr>
              <w:t>N° locaux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14:paraId="47F4AE40" w14:textId="58B2463C" w:rsidR="00DB5D1E" w:rsidRDefault="00DB5D1E" w:rsidP="00DB5D1E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Surface totale</w:t>
            </w:r>
          </w:p>
        </w:tc>
      </w:tr>
      <w:tr w:rsidR="006028C9" w14:paraId="591AFEFD" w14:textId="77777777" w:rsidTr="009047F1">
        <w:tc>
          <w:tcPr>
            <w:tcW w:w="1271" w:type="dxa"/>
            <w:vMerge w:val="restart"/>
          </w:tcPr>
          <w:p w14:paraId="0B196D77" w14:textId="77777777" w:rsidR="006028C9" w:rsidRDefault="006028C9" w:rsidP="00DB5D1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4CF5ED64" w14:textId="77777777" w:rsidR="006028C9" w:rsidRDefault="006028C9" w:rsidP="00DB5D1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66C1CDC1" w14:textId="77777777" w:rsidR="006028C9" w:rsidRDefault="006028C9" w:rsidP="00DB5D1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67492CD2" w14:textId="77777777" w:rsidR="006028C9" w:rsidRDefault="006028C9" w:rsidP="00DB5D1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039433A4" w14:textId="77777777" w:rsidR="006028C9" w:rsidRDefault="006028C9" w:rsidP="00DB5D1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  <w:p w14:paraId="3BCC77D2" w14:textId="7D496427" w:rsidR="006028C9" w:rsidRDefault="006028C9" w:rsidP="00DB5D1E">
            <w:pPr>
              <w:jc w:val="center"/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Bâtiment 24</w:t>
            </w:r>
          </w:p>
        </w:tc>
        <w:tc>
          <w:tcPr>
            <w:tcW w:w="1843" w:type="dxa"/>
            <w:vMerge w:val="restart"/>
          </w:tcPr>
          <w:p w14:paraId="2E1D985E" w14:textId="0EBB3A01" w:rsidR="006028C9" w:rsidRDefault="006028C9" w:rsidP="00DB5D1E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Rez de chaussée</w:t>
            </w:r>
          </w:p>
        </w:tc>
        <w:tc>
          <w:tcPr>
            <w:tcW w:w="2268" w:type="dxa"/>
            <w:vAlign w:val="center"/>
          </w:tcPr>
          <w:p w14:paraId="406B2943" w14:textId="3206F82D" w:rsidR="006028C9" w:rsidRPr="00DB5D1E" w:rsidRDefault="006028C9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Bureaux</w:t>
            </w:r>
          </w:p>
        </w:tc>
        <w:tc>
          <w:tcPr>
            <w:tcW w:w="2410" w:type="dxa"/>
            <w:vAlign w:val="bottom"/>
          </w:tcPr>
          <w:p w14:paraId="6A1AC462" w14:textId="506BB61B" w:rsidR="006028C9" w:rsidRPr="00DB5D1E" w:rsidRDefault="006028C9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001, 002, 006</w:t>
            </w:r>
          </w:p>
        </w:tc>
        <w:tc>
          <w:tcPr>
            <w:tcW w:w="1701" w:type="dxa"/>
            <w:vMerge w:val="restart"/>
          </w:tcPr>
          <w:p w14:paraId="487CA5DC" w14:textId="77777777" w:rsidR="006028C9" w:rsidRDefault="006028C9" w:rsidP="00DB5D1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50785C0C" w14:textId="77777777" w:rsidR="006028C9" w:rsidRDefault="006028C9" w:rsidP="00DB5D1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11C7B802" w14:textId="77777777" w:rsidR="006028C9" w:rsidRDefault="006028C9" w:rsidP="00DB5D1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35EACD57" w14:textId="77777777" w:rsidR="006028C9" w:rsidRDefault="006028C9" w:rsidP="00DB5D1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  <w:p w14:paraId="1FECC3A9" w14:textId="5FCF2A5E" w:rsidR="006028C9" w:rsidRPr="00DB5D1E" w:rsidRDefault="006028C9" w:rsidP="00DB5D1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  <w:r>
              <w:rPr>
                <w:rFonts w:ascii="Century Gothic" w:hAnsi="Century Gothic" w:cs="Arial Narrow"/>
                <w:b/>
                <w:bCs/>
                <w:sz w:val="20"/>
              </w:rPr>
              <w:t>1</w:t>
            </w:r>
            <w:r w:rsidRPr="00DB5D1E">
              <w:rPr>
                <w:rFonts w:ascii="Century Gothic" w:hAnsi="Century Gothic" w:cs="Arial Narrow"/>
                <w:b/>
                <w:bCs/>
                <w:sz w:val="20"/>
              </w:rPr>
              <w:t>8</w:t>
            </w:r>
            <w:r w:rsidR="00644ACB">
              <w:rPr>
                <w:rFonts w:ascii="Century Gothic" w:hAnsi="Century Gothic" w:cs="Arial Narrow"/>
                <w:b/>
                <w:bCs/>
                <w:sz w:val="20"/>
              </w:rPr>
              <w:t>0</w:t>
            </w:r>
            <w:r w:rsidRPr="00DB5D1E">
              <w:rPr>
                <w:rFonts w:ascii="Century Gothic" w:hAnsi="Century Gothic" w:cs="Arial Narrow"/>
                <w:b/>
                <w:bCs/>
                <w:sz w:val="20"/>
              </w:rPr>
              <w:t xml:space="preserve"> m2</w:t>
            </w:r>
          </w:p>
        </w:tc>
      </w:tr>
      <w:tr w:rsidR="006028C9" w14:paraId="1FF96163" w14:textId="77777777" w:rsidTr="009047F1">
        <w:tc>
          <w:tcPr>
            <w:tcW w:w="1271" w:type="dxa"/>
            <w:vMerge/>
          </w:tcPr>
          <w:p w14:paraId="7BB50C85" w14:textId="77777777" w:rsidR="006028C9" w:rsidRDefault="006028C9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6BAE37A2" w14:textId="77777777" w:rsidR="006028C9" w:rsidRDefault="006028C9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159942A8" w14:textId="682A1767" w:rsidR="006028C9" w:rsidRPr="00DB5D1E" w:rsidRDefault="006028C9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Locaux </w:t>
            </w:r>
            <w:r w:rsidR="00D1758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à </w:t>
            </w: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faible occupation</w:t>
            </w:r>
          </w:p>
        </w:tc>
        <w:tc>
          <w:tcPr>
            <w:tcW w:w="2410" w:type="dxa"/>
            <w:vAlign w:val="center"/>
          </w:tcPr>
          <w:p w14:paraId="339EE3CD" w14:textId="52F71779" w:rsidR="006028C9" w:rsidRPr="00DB5D1E" w:rsidRDefault="006028C9" w:rsidP="00DB5D1E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000, </w:t>
            </w: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003</w:t>
            </w:r>
          </w:p>
        </w:tc>
        <w:tc>
          <w:tcPr>
            <w:tcW w:w="1701" w:type="dxa"/>
            <w:vMerge/>
          </w:tcPr>
          <w:p w14:paraId="7195EEDC" w14:textId="7DEF5536" w:rsidR="006028C9" w:rsidRDefault="006028C9" w:rsidP="00DB5D1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</w:tc>
      </w:tr>
      <w:tr w:rsidR="006028C9" w14:paraId="37E77205" w14:textId="77777777" w:rsidTr="009047F1">
        <w:tc>
          <w:tcPr>
            <w:tcW w:w="1271" w:type="dxa"/>
            <w:vMerge/>
          </w:tcPr>
          <w:p w14:paraId="3D19E95C" w14:textId="77777777" w:rsidR="006028C9" w:rsidRDefault="006028C9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261A3275" w14:textId="77777777" w:rsidR="006028C9" w:rsidRDefault="006028C9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560E89A5" w14:textId="0609EC8F" w:rsidR="006028C9" w:rsidRPr="00DB5D1E" w:rsidRDefault="006028C9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Circulation</w:t>
            </w:r>
          </w:p>
        </w:tc>
        <w:tc>
          <w:tcPr>
            <w:tcW w:w="2410" w:type="dxa"/>
            <w:vAlign w:val="center"/>
          </w:tcPr>
          <w:p w14:paraId="06C3624D" w14:textId="383A02C4" w:rsidR="006028C9" w:rsidRPr="00DB5D1E" w:rsidRDefault="006028C9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080</w:t>
            </w:r>
          </w:p>
        </w:tc>
        <w:tc>
          <w:tcPr>
            <w:tcW w:w="1701" w:type="dxa"/>
            <w:vMerge/>
          </w:tcPr>
          <w:p w14:paraId="109ED1E8" w14:textId="14B27C21" w:rsidR="006028C9" w:rsidRDefault="006028C9" w:rsidP="00DB5D1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</w:tc>
      </w:tr>
      <w:tr w:rsidR="006028C9" w14:paraId="2D6C5A88" w14:textId="77777777" w:rsidTr="009047F1">
        <w:tc>
          <w:tcPr>
            <w:tcW w:w="1271" w:type="dxa"/>
            <w:vMerge/>
          </w:tcPr>
          <w:p w14:paraId="450E0142" w14:textId="77777777" w:rsidR="006028C9" w:rsidRDefault="006028C9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455319D7" w14:textId="77777777" w:rsidR="006028C9" w:rsidRDefault="006028C9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20133748" w14:textId="2E9FF70D" w:rsidR="006028C9" w:rsidRPr="00DB5D1E" w:rsidRDefault="006028C9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Escalier</w:t>
            </w:r>
          </w:p>
        </w:tc>
        <w:tc>
          <w:tcPr>
            <w:tcW w:w="2410" w:type="dxa"/>
            <w:vAlign w:val="center"/>
          </w:tcPr>
          <w:p w14:paraId="1C3C8765" w14:textId="49D58923" w:rsidR="006028C9" w:rsidRPr="00DB5D1E" w:rsidRDefault="006028C9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090</w:t>
            </w:r>
          </w:p>
        </w:tc>
        <w:tc>
          <w:tcPr>
            <w:tcW w:w="1701" w:type="dxa"/>
            <w:vMerge/>
          </w:tcPr>
          <w:p w14:paraId="5922F70C" w14:textId="652364B9" w:rsidR="006028C9" w:rsidRDefault="006028C9" w:rsidP="00DB5D1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</w:tc>
      </w:tr>
      <w:tr w:rsidR="006028C9" w14:paraId="03AA287C" w14:textId="77777777" w:rsidTr="009047F1">
        <w:tc>
          <w:tcPr>
            <w:tcW w:w="1271" w:type="dxa"/>
            <w:vMerge/>
          </w:tcPr>
          <w:p w14:paraId="30D9DEB6" w14:textId="77777777" w:rsidR="006028C9" w:rsidRDefault="006028C9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3141B4A6" w14:textId="77777777" w:rsidR="006028C9" w:rsidRDefault="006028C9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40BC178D" w14:textId="273D019C" w:rsidR="006028C9" w:rsidRPr="00DB5D1E" w:rsidRDefault="006028C9" w:rsidP="00DB5D1E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Sanitaires/vestiaires</w:t>
            </w:r>
          </w:p>
        </w:tc>
        <w:tc>
          <w:tcPr>
            <w:tcW w:w="2410" w:type="dxa"/>
            <w:vAlign w:val="center"/>
          </w:tcPr>
          <w:p w14:paraId="0AE04E7F" w14:textId="73C7FCA3" w:rsidR="006028C9" w:rsidRPr="00DB5D1E" w:rsidRDefault="006028C9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070</w:t>
            </w:r>
          </w:p>
        </w:tc>
        <w:tc>
          <w:tcPr>
            <w:tcW w:w="1701" w:type="dxa"/>
            <w:vMerge/>
          </w:tcPr>
          <w:p w14:paraId="5A30228C" w14:textId="3F94E2EE" w:rsidR="006028C9" w:rsidRDefault="006028C9" w:rsidP="00DB5D1E">
            <w:pPr>
              <w:jc w:val="center"/>
              <w:rPr>
                <w:rFonts w:ascii="Century Gothic" w:hAnsi="Century Gothic" w:cs="Arial Narrow"/>
                <w:sz w:val="20"/>
              </w:rPr>
            </w:pPr>
          </w:p>
        </w:tc>
      </w:tr>
      <w:tr w:rsidR="006028C9" w14:paraId="3AEE24CC" w14:textId="77777777" w:rsidTr="009047F1">
        <w:tc>
          <w:tcPr>
            <w:tcW w:w="1271" w:type="dxa"/>
            <w:vMerge/>
          </w:tcPr>
          <w:p w14:paraId="31DFC56F" w14:textId="77777777" w:rsidR="006028C9" w:rsidRDefault="006028C9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 w:val="restart"/>
          </w:tcPr>
          <w:p w14:paraId="70A6097D" w14:textId="1B77C966" w:rsidR="006028C9" w:rsidRDefault="006028C9" w:rsidP="00DB5D1E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Arial Narrow"/>
                <w:sz w:val="20"/>
              </w:rPr>
              <w:t>1</w:t>
            </w:r>
            <w:r w:rsidRPr="00DB5D1E">
              <w:rPr>
                <w:rFonts w:ascii="Century Gothic" w:hAnsi="Century Gothic" w:cs="Arial Narrow"/>
                <w:sz w:val="20"/>
                <w:vertAlign w:val="superscript"/>
              </w:rPr>
              <w:t>er</w:t>
            </w:r>
            <w:r>
              <w:rPr>
                <w:rFonts w:ascii="Century Gothic" w:hAnsi="Century Gothic" w:cs="Arial Narrow"/>
                <w:sz w:val="20"/>
              </w:rPr>
              <w:t xml:space="preserve"> étage</w:t>
            </w:r>
          </w:p>
        </w:tc>
        <w:tc>
          <w:tcPr>
            <w:tcW w:w="2268" w:type="dxa"/>
            <w:vAlign w:val="center"/>
          </w:tcPr>
          <w:p w14:paraId="2CC6FC45" w14:textId="5A33F5AB" w:rsidR="006028C9" w:rsidRPr="00DB5D1E" w:rsidRDefault="006028C9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Bureaux</w:t>
            </w:r>
          </w:p>
        </w:tc>
        <w:tc>
          <w:tcPr>
            <w:tcW w:w="2410" w:type="dxa"/>
            <w:vAlign w:val="bottom"/>
          </w:tcPr>
          <w:p w14:paraId="68C8A048" w14:textId="16649616" w:rsidR="006028C9" w:rsidRPr="00DB5D1E" w:rsidRDefault="006028C9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101, 102, 103</w:t>
            </w:r>
          </w:p>
        </w:tc>
        <w:tc>
          <w:tcPr>
            <w:tcW w:w="1701" w:type="dxa"/>
            <w:vMerge/>
          </w:tcPr>
          <w:p w14:paraId="73B9D35A" w14:textId="462C8047" w:rsidR="006028C9" w:rsidRPr="00DB5D1E" w:rsidRDefault="006028C9" w:rsidP="00DB5D1E">
            <w:pPr>
              <w:jc w:val="center"/>
              <w:rPr>
                <w:rFonts w:ascii="Century Gothic" w:hAnsi="Century Gothic" w:cs="Arial Narrow"/>
                <w:b/>
                <w:bCs/>
                <w:sz w:val="20"/>
              </w:rPr>
            </w:pPr>
          </w:p>
        </w:tc>
      </w:tr>
      <w:tr w:rsidR="006028C9" w14:paraId="661CAE77" w14:textId="77777777" w:rsidTr="009047F1">
        <w:tc>
          <w:tcPr>
            <w:tcW w:w="1271" w:type="dxa"/>
            <w:vMerge/>
          </w:tcPr>
          <w:p w14:paraId="5D067EC0" w14:textId="77777777" w:rsidR="006028C9" w:rsidRDefault="006028C9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5D396104" w14:textId="77777777" w:rsidR="006028C9" w:rsidRDefault="006028C9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7D4BCB6A" w14:textId="7A1A1D52" w:rsidR="006028C9" w:rsidRPr="00DB5D1E" w:rsidRDefault="006028C9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Loca</w:t>
            </w:r>
            <w:r w:rsidR="00D17584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l à</w:t>
            </w: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 xml:space="preserve"> faible occupation</w:t>
            </w:r>
          </w:p>
        </w:tc>
        <w:tc>
          <w:tcPr>
            <w:tcW w:w="2410" w:type="dxa"/>
            <w:vAlign w:val="bottom"/>
          </w:tcPr>
          <w:p w14:paraId="5FC7901A" w14:textId="149C7272" w:rsidR="006028C9" w:rsidRPr="00DB5D1E" w:rsidRDefault="006028C9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104</w:t>
            </w:r>
          </w:p>
        </w:tc>
        <w:tc>
          <w:tcPr>
            <w:tcW w:w="1701" w:type="dxa"/>
            <w:vMerge/>
          </w:tcPr>
          <w:p w14:paraId="05F0132F" w14:textId="77777777" w:rsidR="006028C9" w:rsidRDefault="006028C9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6028C9" w14:paraId="00081566" w14:textId="77777777" w:rsidTr="009047F1">
        <w:tc>
          <w:tcPr>
            <w:tcW w:w="1271" w:type="dxa"/>
            <w:vMerge/>
          </w:tcPr>
          <w:p w14:paraId="755DF480" w14:textId="77777777" w:rsidR="006028C9" w:rsidRDefault="006028C9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3079DA92" w14:textId="77777777" w:rsidR="006028C9" w:rsidRDefault="006028C9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4DC2E77C" w14:textId="50DF3BCE" w:rsidR="006028C9" w:rsidRPr="00DB5D1E" w:rsidRDefault="006028C9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Circulations</w:t>
            </w:r>
          </w:p>
        </w:tc>
        <w:tc>
          <w:tcPr>
            <w:tcW w:w="2410" w:type="dxa"/>
            <w:vAlign w:val="bottom"/>
          </w:tcPr>
          <w:p w14:paraId="49374EB9" w14:textId="1F06371D" w:rsidR="006028C9" w:rsidRPr="00DB5D1E" w:rsidRDefault="006028C9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180, 181, 182</w:t>
            </w:r>
          </w:p>
        </w:tc>
        <w:tc>
          <w:tcPr>
            <w:tcW w:w="1701" w:type="dxa"/>
            <w:vMerge/>
          </w:tcPr>
          <w:p w14:paraId="69D3DE67" w14:textId="77777777" w:rsidR="006028C9" w:rsidRDefault="006028C9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6028C9" w14:paraId="14CC1937" w14:textId="77777777" w:rsidTr="009047F1">
        <w:tc>
          <w:tcPr>
            <w:tcW w:w="1271" w:type="dxa"/>
            <w:vMerge/>
          </w:tcPr>
          <w:p w14:paraId="5129A6D2" w14:textId="77777777" w:rsidR="006028C9" w:rsidRDefault="006028C9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45F1AC0B" w14:textId="77777777" w:rsidR="006028C9" w:rsidRDefault="006028C9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6361FCBB" w14:textId="4C7D0EE1" w:rsidR="006028C9" w:rsidRPr="00DB5D1E" w:rsidRDefault="006028C9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Escalier</w:t>
            </w:r>
          </w:p>
        </w:tc>
        <w:tc>
          <w:tcPr>
            <w:tcW w:w="2410" w:type="dxa"/>
            <w:vAlign w:val="bottom"/>
          </w:tcPr>
          <w:p w14:paraId="412990DD" w14:textId="74B0A22E" w:rsidR="006028C9" w:rsidRPr="00DB5D1E" w:rsidRDefault="006028C9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190</w:t>
            </w:r>
          </w:p>
        </w:tc>
        <w:tc>
          <w:tcPr>
            <w:tcW w:w="1701" w:type="dxa"/>
            <w:vMerge/>
          </w:tcPr>
          <w:p w14:paraId="72A73C95" w14:textId="77777777" w:rsidR="006028C9" w:rsidRDefault="006028C9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</w:tr>
      <w:tr w:rsidR="006028C9" w14:paraId="7015925A" w14:textId="77777777" w:rsidTr="009047F1">
        <w:tc>
          <w:tcPr>
            <w:tcW w:w="1271" w:type="dxa"/>
            <w:vMerge/>
          </w:tcPr>
          <w:p w14:paraId="74F01AD5" w14:textId="77777777" w:rsidR="006028C9" w:rsidRDefault="006028C9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1843" w:type="dxa"/>
            <w:vMerge/>
          </w:tcPr>
          <w:p w14:paraId="3A426500" w14:textId="77777777" w:rsidR="006028C9" w:rsidRDefault="006028C9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20298226" w14:textId="6A8EE78D" w:rsidR="006028C9" w:rsidRPr="00DB5D1E" w:rsidRDefault="006028C9" w:rsidP="00DB5D1E">
            <w:pPr>
              <w:rPr>
                <w:rFonts w:ascii="Century Gothic" w:hAnsi="Century Gothic" w:cs="Arial Narrow"/>
                <w:sz w:val="20"/>
              </w:rPr>
            </w:pPr>
            <w:r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Sanitaires/vestiaires</w:t>
            </w:r>
          </w:p>
        </w:tc>
        <w:tc>
          <w:tcPr>
            <w:tcW w:w="2410" w:type="dxa"/>
            <w:vAlign w:val="bottom"/>
          </w:tcPr>
          <w:p w14:paraId="7372BAC7" w14:textId="3C315392" w:rsidR="006028C9" w:rsidRPr="00DB5D1E" w:rsidRDefault="006028C9" w:rsidP="00DB5D1E">
            <w:pPr>
              <w:rPr>
                <w:rFonts w:ascii="Century Gothic" w:hAnsi="Century Gothic" w:cs="Arial Narrow"/>
                <w:sz w:val="20"/>
              </w:rPr>
            </w:pPr>
            <w:r w:rsidRPr="00DB5D1E">
              <w:rPr>
                <w:rFonts w:ascii="Century Gothic" w:hAnsi="Century Gothic" w:cs="Calibri"/>
                <w:color w:val="000000"/>
                <w:sz w:val="20"/>
                <w:lang w:eastAsia="fr-FR"/>
              </w:rPr>
              <w:t>171</w:t>
            </w:r>
          </w:p>
        </w:tc>
        <w:tc>
          <w:tcPr>
            <w:tcW w:w="1701" w:type="dxa"/>
            <w:vMerge/>
          </w:tcPr>
          <w:p w14:paraId="13744F5E" w14:textId="77777777" w:rsidR="006028C9" w:rsidRDefault="006028C9" w:rsidP="00DB5D1E">
            <w:pPr>
              <w:rPr>
                <w:rFonts w:ascii="Century Gothic" w:hAnsi="Century Gothic" w:cs="Arial Narrow"/>
                <w:sz w:val="20"/>
              </w:rPr>
            </w:pPr>
          </w:p>
        </w:tc>
      </w:tr>
    </w:tbl>
    <w:p w14:paraId="3B7B5D2A" w14:textId="77777777" w:rsidR="002B1097" w:rsidRDefault="002B1097" w:rsidP="00633AB8">
      <w:pPr>
        <w:jc w:val="right"/>
        <w:rPr>
          <w:rFonts w:ascii="Century Gothic" w:hAnsi="Century Gothic" w:cs="Arial Narrow"/>
          <w:sz w:val="20"/>
        </w:rPr>
      </w:pPr>
    </w:p>
    <w:sectPr w:rsidR="002B1097" w:rsidSect="004C702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247" w:right="1361" w:bottom="1247" w:left="1361" w:header="567" w:footer="5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1B386E" w14:textId="77777777" w:rsidR="00B77D2D" w:rsidRDefault="00B77D2D">
      <w:r>
        <w:separator/>
      </w:r>
    </w:p>
  </w:endnote>
  <w:endnote w:type="continuationSeparator" w:id="0">
    <w:p w14:paraId="1B08F014" w14:textId="77777777" w:rsidR="00B77D2D" w:rsidRDefault="00B77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DLaM Display">
    <w:charset w:val="00"/>
    <w:family w:val="auto"/>
    <w:pitch w:val="variable"/>
    <w:sig w:usb0="8000206F" w:usb1="4200004A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7A66F9" w14:textId="381F1C96" w:rsidR="0062105C" w:rsidRDefault="0062105C" w:rsidP="00710823">
    <w:pPr>
      <w:pStyle w:val="Pieddepage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986F66" w14:textId="77777777" w:rsidR="004C702A" w:rsidRPr="00FC6FD2" w:rsidRDefault="004C702A">
    <w:pPr>
      <w:pStyle w:val="Pieddepage"/>
      <w:jc w:val="center"/>
    </w:pPr>
    <w:r w:rsidRPr="00FC6FD2">
      <w:t xml:space="preserve">Page </w:t>
    </w:r>
    <w:r w:rsidRPr="00FC6FD2">
      <w:fldChar w:fldCharType="begin"/>
    </w:r>
    <w:r w:rsidRPr="00FC6FD2">
      <w:instrText>PAGE  \* Arabic  \* MERGEFORMAT</w:instrText>
    </w:r>
    <w:r w:rsidRPr="00FC6FD2">
      <w:fldChar w:fldCharType="separate"/>
    </w:r>
    <w:r w:rsidRPr="00FC6FD2">
      <w:t>2</w:t>
    </w:r>
    <w:r w:rsidRPr="00FC6FD2">
      <w:fldChar w:fldCharType="end"/>
    </w:r>
    <w:r w:rsidRPr="00FC6FD2">
      <w:t xml:space="preserve"> sur </w:t>
    </w:r>
    <w:fldSimple w:instr="NUMPAGES  \* arabe  \* MERGEFORMAT">
      <w:r w:rsidRPr="00FC6FD2">
        <w:t>2</w:t>
      </w:r>
    </w:fldSimple>
  </w:p>
  <w:p w14:paraId="03923090" w14:textId="3607B3C4" w:rsidR="00272363" w:rsidRDefault="004C702A" w:rsidP="00710823">
    <w:pPr>
      <w:pStyle w:val="Pieddepage"/>
      <w:tabs>
        <w:tab w:val="clear" w:pos="4536"/>
        <w:tab w:val="clear" w:pos="9072"/>
        <w:tab w:val="left" w:pos="5760"/>
      </w:tabs>
    </w:pPr>
    <w:r>
      <w:t>2026-2029</w:t>
    </w:r>
    <w:r>
      <w:tab/>
    </w:r>
    <w:r>
      <w:tab/>
    </w:r>
    <w:r>
      <w:tab/>
      <w:t xml:space="preserve">                        C.C.T.P.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1731E6" w14:textId="28D50C5A" w:rsidR="00272363" w:rsidRDefault="00272363" w:rsidP="00633AB8">
    <w:pPr>
      <w:pStyle w:val="Pieddepage"/>
      <w:tabs>
        <w:tab w:val="left" w:pos="405"/>
      </w:tabs>
    </w:pPr>
    <w:r>
      <w:rPr>
        <w:rStyle w:val="Numrodepage"/>
      </w:rPr>
      <w:tab/>
    </w:r>
    <w:r w:rsidR="00633AB8">
      <w:rPr>
        <w:rStyle w:val="Numrodepage"/>
      </w:rPr>
      <w:t>2026-2029</w:t>
    </w:r>
    <w:r w:rsidR="00633AB8">
      <w:rPr>
        <w:rStyle w:val="Numrodepage"/>
      </w:rPr>
      <w:tab/>
    </w:r>
    <w:r>
      <w:rPr>
        <w:rStyle w:val="Numrodepage"/>
        <w:rFonts w:ascii="Arial Narrow" w:hAnsi="Arial Narrow" w:cs="Arial Narrow"/>
        <w:sz w:val="20"/>
      </w:rPr>
      <w:t xml:space="preserve">Page </w:t>
    </w:r>
    <w:r>
      <w:rPr>
        <w:rStyle w:val="Numrodepage"/>
        <w:rFonts w:ascii="Arial Narrow" w:hAnsi="Arial Narrow" w:cs="Arial Narrow"/>
        <w:sz w:val="20"/>
      </w:rPr>
      <w:fldChar w:fldCharType="begin"/>
    </w:r>
    <w:r>
      <w:rPr>
        <w:rStyle w:val="Numrodepage"/>
        <w:rFonts w:ascii="Arial Narrow" w:hAnsi="Arial Narrow" w:cs="Arial Narrow"/>
        <w:sz w:val="20"/>
      </w:rPr>
      <w:instrText xml:space="preserve"> PAGE </w:instrText>
    </w:r>
    <w:r>
      <w:rPr>
        <w:rStyle w:val="Numrodepage"/>
        <w:rFonts w:ascii="Arial Narrow" w:hAnsi="Arial Narrow" w:cs="Arial Narrow"/>
        <w:sz w:val="20"/>
      </w:rPr>
      <w:fldChar w:fldCharType="separate"/>
    </w:r>
    <w:r w:rsidR="0013185D">
      <w:rPr>
        <w:rStyle w:val="Numrodepage"/>
        <w:rFonts w:ascii="Arial Narrow" w:hAnsi="Arial Narrow" w:cs="Arial Narrow"/>
        <w:noProof/>
        <w:sz w:val="20"/>
      </w:rPr>
      <w:t>1</w:t>
    </w:r>
    <w:r>
      <w:rPr>
        <w:rStyle w:val="Numrodepage"/>
        <w:rFonts w:ascii="Arial Narrow" w:hAnsi="Arial Narrow" w:cs="Arial Narrow"/>
        <w:sz w:val="20"/>
      </w:rPr>
      <w:fldChar w:fldCharType="end"/>
    </w:r>
    <w:r>
      <w:rPr>
        <w:rStyle w:val="Numrodepage"/>
        <w:rFonts w:ascii="Arial Narrow" w:hAnsi="Arial Narrow" w:cs="Arial Narrow"/>
        <w:sz w:val="20"/>
      </w:rPr>
      <w:t xml:space="preserve"> sur </w:t>
    </w:r>
    <w:r>
      <w:rPr>
        <w:rStyle w:val="Numrodepage"/>
        <w:rFonts w:ascii="Arial Narrow" w:hAnsi="Arial Narrow" w:cs="Arial Narrow"/>
        <w:sz w:val="20"/>
      </w:rPr>
      <w:fldChar w:fldCharType="begin"/>
    </w:r>
    <w:r>
      <w:rPr>
        <w:rStyle w:val="Numrodepage"/>
        <w:rFonts w:ascii="Arial Narrow" w:hAnsi="Arial Narrow" w:cs="Arial Narrow"/>
        <w:sz w:val="20"/>
      </w:rPr>
      <w:instrText xml:space="preserve"> NUMPAGES \* ARABIC </w:instrText>
    </w:r>
    <w:r>
      <w:rPr>
        <w:rStyle w:val="Numrodepage"/>
        <w:rFonts w:ascii="Arial Narrow" w:hAnsi="Arial Narrow" w:cs="Arial Narrow"/>
        <w:sz w:val="20"/>
      </w:rPr>
      <w:fldChar w:fldCharType="separate"/>
    </w:r>
    <w:r w:rsidR="0013185D">
      <w:rPr>
        <w:rStyle w:val="Numrodepage"/>
        <w:rFonts w:ascii="Arial Narrow" w:hAnsi="Arial Narrow" w:cs="Arial Narrow"/>
        <w:noProof/>
        <w:sz w:val="20"/>
      </w:rPr>
      <w:t>9</w:t>
    </w:r>
    <w:r>
      <w:rPr>
        <w:rStyle w:val="Numrodepage"/>
        <w:rFonts w:ascii="Arial Narrow" w:hAnsi="Arial Narrow" w:cs="Arial Narrow"/>
        <w:sz w:val="20"/>
      </w:rPr>
      <w:fldChar w:fldCharType="end"/>
    </w:r>
    <w:r>
      <w:rPr>
        <w:rStyle w:val="Numrodepage"/>
        <w:rFonts w:ascii="Arial Narrow" w:hAnsi="Arial Narrow" w:cs="Arial Narrow"/>
        <w:sz w:val="20"/>
      </w:rPr>
      <w:tab/>
    </w:r>
    <w:r w:rsidR="00633AB8">
      <w:rPr>
        <w:rStyle w:val="Numrodepage"/>
        <w:rFonts w:ascii="Arial Narrow" w:hAnsi="Arial Narrow" w:cs="Arial Narrow"/>
        <w:sz w:val="20"/>
        <w:lang w:eastAsia="fr-FR"/>
      </w:rPr>
      <w:t>CCAP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863158" w14:textId="77777777" w:rsidR="00B77D2D" w:rsidRDefault="00B77D2D">
      <w:r>
        <w:separator/>
      </w:r>
    </w:p>
  </w:footnote>
  <w:footnote w:type="continuationSeparator" w:id="0">
    <w:p w14:paraId="75A5F330" w14:textId="77777777" w:rsidR="00B77D2D" w:rsidRDefault="00B77D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AECF5" w14:textId="38CF1092" w:rsidR="004C702A" w:rsidRDefault="004C702A" w:rsidP="004C702A">
    <w:pPr>
      <w:pStyle w:val="En-tte"/>
      <w:tabs>
        <w:tab w:val="clear" w:pos="4536"/>
        <w:tab w:val="clear" w:pos="9072"/>
        <w:tab w:val="left" w:pos="1200"/>
      </w:tabs>
    </w:pPr>
    <w:r>
      <w:rPr>
        <w:noProof/>
      </w:rPr>
      <w:drawing>
        <wp:anchor distT="0" distB="0" distL="114935" distR="114935" simplePos="0" relativeHeight="251661312" behindDoc="1" locked="0" layoutInCell="1" allowOverlap="1" wp14:anchorId="211D651C" wp14:editId="3AED889C">
          <wp:simplePos x="0" y="0"/>
          <wp:positionH relativeFrom="column">
            <wp:posOffset>0</wp:posOffset>
          </wp:positionH>
          <wp:positionV relativeFrom="paragraph">
            <wp:posOffset>-247650</wp:posOffset>
          </wp:positionV>
          <wp:extent cx="2638425" cy="632460"/>
          <wp:effectExtent l="0" t="0" r="9525" b="0"/>
          <wp:wrapTight wrapText="bothSides">
            <wp:wrapPolygon edited="0">
              <wp:start x="0" y="0"/>
              <wp:lineTo x="0" y="20819"/>
              <wp:lineTo x="21522" y="20819"/>
              <wp:lineTo x="21522" y="0"/>
              <wp:lineTo x="0" y="0"/>
            </wp:wrapPolygon>
          </wp:wrapTight>
          <wp:docPr id="113275639" name="Image 1" descr="Une image contenant texte, Police, Graphique,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3050754" name="Image 1" descr="Une image contenant texte, Police, Graphique,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2" t="-52" r="-12" b="-52"/>
                  <a:stretch>
                    <a:fillRect/>
                  </a:stretch>
                </pic:blipFill>
                <pic:spPr bwMode="auto">
                  <a:xfrm>
                    <a:off x="0" y="0"/>
                    <a:ext cx="2638425" cy="63246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B63412" w14:textId="584CDAEC" w:rsidR="00272363" w:rsidRPr="00340F0A" w:rsidRDefault="00340F0A">
    <w:pPr>
      <w:pStyle w:val="En-tte"/>
      <w:jc w:val="center"/>
      <w:rPr>
        <w:b/>
        <w:iCs/>
        <w:sz w:val="32"/>
        <w:szCs w:val="32"/>
      </w:rPr>
    </w:pPr>
    <w:r w:rsidRPr="00340F0A">
      <w:rPr>
        <w:b/>
        <w:iCs/>
        <w:sz w:val="32"/>
        <w:szCs w:val="32"/>
      </w:rPr>
      <w:t>SEMAINE A</w:t>
    </w:r>
    <w:r w:rsidRPr="00340F0A">
      <w:rPr>
        <w:iCs/>
        <w:noProof/>
        <w:sz w:val="32"/>
        <w:szCs w:val="32"/>
      </w:rPr>
      <w:t xml:space="preserve"> </w:t>
    </w:r>
    <w:r w:rsidR="0062105C" w:rsidRPr="00340F0A">
      <w:rPr>
        <w:iCs/>
        <w:noProof/>
        <w:sz w:val="32"/>
        <w:szCs w:val="32"/>
      </w:rPr>
      <w:drawing>
        <wp:anchor distT="0" distB="0" distL="114935" distR="114935" simplePos="0" relativeHeight="251659264" behindDoc="1" locked="0" layoutInCell="1" allowOverlap="1" wp14:anchorId="011DB1A3" wp14:editId="3F72B5DE">
          <wp:simplePos x="0" y="0"/>
          <wp:positionH relativeFrom="column">
            <wp:posOffset>-54610</wp:posOffset>
          </wp:positionH>
          <wp:positionV relativeFrom="paragraph">
            <wp:posOffset>-205105</wp:posOffset>
          </wp:positionV>
          <wp:extent cx="2638425" cy="632460"/>
          <wp:effectExtent l="0" t="0" r="9525" b="0"/>
          <wp:wrapTight wrapText="bothSides">
            <wp:wrapPolygon edited="0">
              <wp:start x="0" y="0"/>
              <wp:lineTo x="0" y="20819"/>
              <wp:lineTo x="21522" y="20819"/>
              <wp:lineTo x="21522" y="0"/>
              <wp:lineTo x="0" y="0"/>
            </wp:wrapPolygon>
          </wp:wrapTight>
          <wp:docPr id="1093050754" name="Image 1" descr="Une image contenant texte, Police, Graphique,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3050754" name="Image 1" descr="Une image contenant texte, Police, Graphique,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2" t="-52" r="-12" b="-52"/>
                  <a:stretch>
                    <a:fillRect/>
                  </a:stretch>
                </pic:blipFill>
                <pic:spPr bwMode="auto">
                  <a:xfrm>
                    <a:off x="0" y="0"/>
                    <a:ext cx="2638425" cy="63246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40F0A">
      <w:rPr>
        <w:b/>
        <w:iCs/>
        <w:sz w:val="32"/>
        <w:szCs w:val="32"/>
      </w:rPr>
      <w:t xml:space="preserve">                                                                                                                      </w:t>
    </w:r>
  </w:p>
  <w:p w14:paraId="07F860F2" w14:textId="77777777" w:rsidR="00272363" w:rsidRDefault="00272363">
    <w:pPr>
      <w:pStyle w:val="En-tte"/>
      <w:rPr>
        <w:b/>
        <w:i/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2D3BD5" w14:textId="77777777" w:rsidR="00FC6FD2" w:rsidRDefault="00FC6FD2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re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re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re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re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9"/>
      <w:numFmt w:val="bullet"/>
      <w:lvlText w:val="-"/>
      <w:lvlJc w:val="left"/>
      <w:pPr>
        <w:tabs>
          <w:tab w:val="num" w:pos="0"/>
        </w:tabs>
        <w:ind w:left="928" w:hanging="360"/>
      </w:pPr>
      <w:rPr>
        <w:rFonts w:ascii="Arial Narrow" w:hAnsi="Arial Narrow" w:cs="Times New Roman" w:hint="default"/>
        <w:szCs w:val="22"/>
      </w:rPr>
    </w:lvl>
  </w:abstractNum>
  <w:abstractNum w:abstractNumId="4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</w:abstractNum>
  <w:abstractNum w:abstractNumId="5" w15:restartNumberingAfterBreak="0">
    <w:nsid w:val="00000006"/>
    <w:multiLevelType w:val="multilevel"/>
    <w:tmpl w:val="00000006"/>
    <w:name w:val="WW8Num7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712" w:hanging="1440"/>
      </w:pPr>
      <w:rPr>
        <w:rFonts w:hint="default"/>
      </w:rPr>
    </w:lvl>
  </w:abstractNum>
  <w:abstractNum w:abstractNumId="6" w15:restartNumberingAfterBreak="0">
    <w:nsid w:val="00000007"/>
    <w:multiLevelType w:val="singleLevel"/>
    <w:tmpl w:val="00000007"/>
    <w:name w:val="WW8Num8"/>
    <w:lvl w:ilvl="0">
      <w:start w:val="9"/>
      <w:numFmt w:val="bullet"/>
      <w:lvlText w:val=""/>
      <w:lvlJc w:val="left"/>
      <w:pPr>
        <w:tabs>
          <w:tab w:val="num" w:pos="-143"/>
        </w:tabs>
        <w:ind w:left="785" w:hanging="360"/>
      </w:pPr>
      <w:rPr>
        <w:rFonts w:ascii="Symbol" w:hAnsi="Symbol" w:cs="Times New Roman" w:hint="default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20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 w:hint="default"/>
        <w:lang w:val="en-US"/>
      </w:rPr>
    </w:lvl>
  </w:abstractNum>
  <w:abstractNum w:abstractNumId="8" w15:restartNumberingAfterBreak="0">
    <w:nsid w:val="03753C40"/>
    <w:multiLevelType w:val="hybridMultilevel"/>
    <w:tmpl w:val="4DAA057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C885DC5"/>
    <w:multiLevelType w:val="hybridMultilevel"/>
    <w:tmpl w:val="2306007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CFA0F33"/>
    <w:multiLevelType w:val="hybridMultilevel"/>
    <w:tmpl w:val="8BF809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303182"/>
    <w:multiLevelType w:val="hybridMultilevel"/>
    <w:tmpl w:val="2FC273F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F3C79C4"/>
    <w:multiLevelType w:val="multilevel"/>
    <w:tmpl w:val="497A4B06"/>
    <w:lvl w:ilvl="0">
      <w:start w:val="1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3" w15:restartNumberingAfterBreak="0">
    <w:nsid w:val="2CFF6254"/>
    <w:multiLevelType w:val="hybridMultilevel"/>
    <w:tmpl w:val="2CDE84F2"/>
    <w:lvl w:ilvl="0" w:tplc="F264965E">
      <w:start w:val="20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1B5F0F"/>
    <w:multiLevelType w:val="hybridMultilevel"/>
    <w:tmpl w:val="1C5EAE00"/>
    <w:lvl w:ilvl="0" w:tplc="B19E7084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AB04304"/>
    <w:multiLevelType w:val="singleLevel"/>
    <w:tmpl w:val="00000000"/>
    <w:lvl w:ilvl="0">
      <w:start w:val="1"/>
      <w:numFmt w:val="bullet"/>
      <w:lvlText w:val="¨"/>
      <w:legacy w:legacy="1" w:legacySpace="0" w:legacyIndent="284"/>
      <w:lvlJc w:val="left"/>
      <w:pPr>
        <w:ind w:left="284" w:hanging="284"/>
      </w:pPr>
      <w:rPr>
        <w:rFonts w:ascii="Symbol" w:hAnsi="Symbol" w:hint="default"/>
        <w:sz w:val="18"/>
      </w:rPr>
    </w:lvl>
  </w:abstractNum>
  <w:abstractNum w:abstractNumId="16" w15:restartNumberingAfterBreak="0">
    <w:nsid w:val="468F147B"/>
    <w:multiLevelType w:val="hybridMultilevel"/>
    <w:tmpl w:val="E87686A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9D06AF1"/>
    <w:multiLevelType w:val="hybridMultilevel"/>
    <w:tmpl w:val="6D2EF622"/>
    <w:lvl w:ilvl="0" w:tplc="E1DC3CD0">
      <w:start w:val="1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8" w15:restartNumberingAfterBreak="0">
    <w:nsid w:val="4B391A7C"/>
    <w:multiLevelType w:val="hybridMultilevel"/>
    <w:tmpl w:val="9AB46A8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D62863"/>
    <w:multiLevelType w:val="hybridMultilevel"/>
    <w:tmpl w:val="A0E4FBB8"/>
    <w:lvl w:ilvl="0" w:tplc="1C462430">
      <w:start w:val="9"/>
      <w:numFmt w:val="bullet"/>
      <w:lvlText w:val="-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0" w15:restartNumberingAfterBreak="0">
    <w:nsid w:val="4BF362C3"/>
    <w:multiLevelType w:val="hybridMultilevel"/>
    <w:tmpl w:val="3A60C828"/>
    <w:lvl w:ilvl="0" w:tplc="040C0013">
      <w:start w:val="1"/>
      <w:numFmt w:val="upperRoman"/>
      <w:lvlText w:val="%1."/>
      <w:lvlJc w:val="righ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B232CC"/>
    <w:multiLevelType w:val="hybridMultilevel"/>
    <w:tmpl w:val="0DA24A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C5867E4"/>
    <w:multiLevelType w:val="hybridMultilevel"/>
    <w:tmpl w:val="A1D6111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88266B"/>
    <w:multiLevelType w:val="hybridMultilevel"/>
    <w:tmpl w:val="1BDE828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160149"/>
    <w:multiLevelType w:val="multilevel"/>
    <w:tmpl w:val="019041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5103A3A"/>
    <w:multiLevelType w:val="hybridMultilevel"/>
    <w:tmpl w:val="415818DC"/>
    <w:lvl w:ilvl="0" w:tplc="5C64CFFA">
      <w:numFmt w:val="bullet"/>
      <w:lvlText w:val="-"/>
      <w:lvlJc w:val="left"/>
      <w:pPr>
        <w:ind w:left="1211" w:hanging="360"/>
      </w:pPr>
      <w:rPr>
        <w:rFonts w:ascii="Arial Narrow" w:eastAsia="Times New Roman" w:hAnsi="Arial Narrow" w:cs="Arial Narrow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6" w15:restartNumberingAfterBreak="0">
    <w:nsid w:val="76445FFE"/>
    <w:multiLevelType w:val="hybridMultilevel"/>
    <w:tmpl w:val="CE4A7970"/>
    <w:lvl w:ilvl="0" w:tplc="3DD8E64E">
      <w:start w:val="3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7EAE343E"/>
    <w:multiLevelType w:val="multilevel"/>
    <w:tmpl w:val="CA2C8A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61437723">
    <w:abstractNumId w:val="0"/>
  </w:num>
  <w:num w:numId="2" w16cid:durableId="361982595">
    <w:abstractNumId w:val="1"/>
  </w:num>
  <w:num w:numId="3" w16cid:durableId="38209020">
    <w:abstractNumId w:val="2"/>
  </w:num>
  <w:num w:numId="4" w16cid:durableId="1466315235">
    <w:abstractNumId w:val="3"/>
  </w:num>
  <w:num w:numId="5" w16cid:durableId="76440667">
    <w:abstractNumId w:val="4"/>
  </w:num>
  <w:num w:numId="6" w16cid:durableId="928344734">
    <w:abstractNumId w:val="5"/>
  </w:num>
  <w:num w:numId="7" w16cid:durableId="1916819015">
    <w:abstractNumId w:val="6"/>
  </w:num>
  <w:num w:numId="8" w16cid:durableId="647318539">
    <w:abstractNumId w:val="17"/>
  </w:num>
  <w:num w:numId="9" w16cid:durableId="2001274284">
    <w:abstractNumId w:val="13"/>
  </w:num>
  <w:num w:numId="10" w16cid:durableId="1499886351">
    <w:abstractNumId w:val="0"/>
  </w:num>
  <w:num w:numId="11" w16cid:durableId="1577548193">
    <w:abstractNumId w:val="7"/>
  </w:num>
  <w:num w:numId="12" w16cid:durableId="1833986562">
    <w:abstractNumId w:val="0"/>
  </w:num>
  <w:num w:numId="13" w16cid:durableId="523593174">
    <w:abstractNumId w:val="25"/>
  </w:num>
  <w:num w:numId="14" w16cid:durableId="349718005">
    <w:abstractNumId w:val="21"/>
  </w:num>
  <w:num w:numId="15" w16cid:durableId="499740909">
    <w:abstractNumId w:val="26"/>
  </w:num>
  <w:num w:numId="16" w16cid:durableId="280958720">
    <w:abstractNumId w:val="10"/>
  </w:num>
  <w:num w:numId="17" w16cid:durableId="256908142">
    <w:abstractNumId w:val="9"/>
  </w:num>
  <w:num w:numId="18" w16cid:durableId="1867209168">
    <w:abstractNumId w:val="22"/>
  </w:num>
  <w:num w:numId="19" w16cid:durableId="1544512927">
    <w:abstractNumId w:val="11"/>
  </w:num>
  <w:num w:numId="20" w16cid:durableId="1493794649">
    <w:abstractNumId w:val="23"/>
  </w:num>
  <w:num w:numId="21" w16cid:durableId="1356611770">
    <w:abstractNumId w:val="20"/>
  </w:num>
  <w:num w:numId="22" w16cid:durableId="1411390691">
    <w:abstractNumId w:val="12"/>
  </w:num>
  <w:num w:numId="23" w16cid:durableId="1720856217">
    <w:abstractNumId w:val="0"/>
  </w:num>
  <w:num w:numId="24" w16cid:durableId="1598904222">
    <w:abstractNumId w:val="0"/>
  </w:num>
  <w:num w:numId="25" w16cid:durableId="66538925">
    <w:abstractNumId w:val="0"/>
  </w:num>
  <w:num w:numId="26" w16cid:durableId="644314547">
    <w:abstractNumId w:val="0"/>
  </w:num>
  <w:num w:numId="27" w16cid:durableId="611672396">
    <w:abstractNumId w:val="0"/>
  </w:num>
  <w:num w:numId="28" w16cid:durableId="1730885556">
    <w:abstractNumId w:val="0"/>
  </w:num>
  <w:num w:numId="29" w16cid:durableId="1044907930">
    <w:abstractNumId w:val="0"/>
  </w:num>
  <w:num w:numId="30" w16cid:durableId="1166364045">
    <w:abstractNumId w:val="0"/>
  </w:num>
  <w:num w:numId="31" w16cid:durableId="1375690609">
    <w:abstractNumId w:val="0"/>
  </w:num>
  <w:num w:numId="32" w16cid:durableId="715739033">
    <w:abstractNumId w:val="0"/>
  </w:num>
  <w:num w:numId="33" w16cid:durableId="1791780337">
    <w:abstractNumId w:val="0"/>
  </w:num>
  <w:num w:numId="34" w16cid:durableId="174923088">
    <w:abstractNumId w:val="8"/>
  </w:num>
  <w:num w:numId="35" w16cid:durableId="938029170">
    <w:abstractNumId w:val="0"/>
  </w:num>
  <w:num w:numId="36" w16cid:durableId="1384985359">
    <w:abstractNumId w:val="14"/>
  </w:num>
  <w:num w:numId="37" w16cid:durableId="380177282">
    <w:abstractNumId w:val="15"/>
  </w:num>
  <w:num w:numId="38" w16cid:durableId="611206535">
    <w:abstractNumId w:val="0"/>
  </w:num>
  <w:num w:numId="39" w16cid:durableId="408430609">
    <w:abstractNumId w:val="16"/>
  </w:num>
  <w:num w:numId="40" w16cid:durableId="1015692654">
    <w:abstractNumId w:val="19"/>
  </w:num>
  <w:num w:numId="41" w16cid:durableId="1788305443">
    <w:abstractNumId w:val="18"/>
  </w:num>
  <w:num w:numId="42" w16cid:durableId="1209414805">
    <w:abstractNumId w:val="27"/>
  </w:num>
  <w:num w:numId="43" w16cid:durableId="640116939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49FD"/>
    <w:rsid w:val="00013552"/>
    <w:rsid w:val="000148BF"/>
    <w:rsid w:val="00020CE7"/>
    <w:rsid w:val="000260DA"/>
    <w:rsid w:val="00050AFF"/>
    <w:rsid w:val="000670E4"/>
    <w:rsid w:val="00071517"/>
    <w:rsid w:val="00073321"/>
    <w:rsid w:val="00092A09"/>
    <w:rsid w:val="00094A6E"/>
    <w:rsid w:val="00095CD1"/>
    <w:rsid w:val="000967CA"/>
    <w:rsid w:val="000C1777"/>
    <w:rsid w:val="000C354D"/>
    <w:rsid w:val="000D2A73"/>
    <w:rsid w:val="000F54BD"/>
    <w:rsid w:val="00107B94"/>
    <w:rsid w:val="001105A0"/>
    <w:rsid w:val="0013185D"/>
    <w:rsid w:val="0013418E"/>
    <w:rsid w:val="00141EB7"/>
    <w:rsid w:val="00152DA0"/>
    <w:rsid w:val="00163970"/>
    <w:rsid w:val="00174052"/>
    <w:rsid w:val="0017712E"/>
    <w:rsid w:val="00182E5E"/>
    <w:rsid w:val="00186FEC"/>
    <w:rsid w:val="00193486"/>
    <w:rsid w:val="001A1FF9"/>
    <w:rsid w:val="001A7E4A"/>
    <w:rsid w:val="001C0032"/>
    <w:rsid w:val="001C41F8"/>
    <w:rsid w:val="001D2947"/>
    <w:rsid w:val="001D5A7D"/>
    <w:rsid w:val="001E265F"/>
    <w:rsid w:val="00221493"/>
    <w:rsid w:val="0023555A"/>
    <w:rsid w:val="002602F7"/>
    <w:rsid w:val="00261578"/>
    <w:rsid w:val="0026481A"/>
    <w:rsid w:val="00272363"/>
    <w:rsid w:val="00274EC4"/>
    <w:rsid w:val="0027505A"/>
    <w:rsid w:val="002908F4"/>
    <w:rsid w:val="00294CD3"/>
    <w:rsid w:val="002B1097"/>
    <w:rsid w:val="002C6780"/>
    <w:rsid w:val="002D29BC"/>
    <w:rsid w:val="002E235B"/>
    <w:rsid w:val="00300E3C"/>
    <w:rsid w:val="0030273D"/>
    <w:rsid w:val="00310E86"/>
    <w:rsid w:val="00316C94"/>
    <w:rsid w:val="0032115D"/>
    <w:rsid w:val="00331C18"/>
    <w:rsid w:val="00340F0A"/>
    <w:rsid w:val="0037633F"/>
    <w:rsid w:val="00377261"/>
    <w:rsid w:val="00377A62"/>
    <w:rsid w:val="00383DB5"/>
    <w:rsid w:val="00386ECA"/>
    <w:rsid w:val="003947AC"/>
    <w:rsid w:val="003A6B28"/>
    <w:rsid w:val="003B44B8"/>
    <w:rsid w:val="003C32D6"/>
    <w:rsid w:val="003D2022"/>
    <w:rsid w:val="003E1E2F"/>
    <w:rsid w:val="003E2C46"/>
    <w:rsid w:val="003F2E76"/>
    <w:rsid w:val="003F3F3D"/>
    <w:rsid w:val="004374C8"/>
    <w:rsid w:val="004443D7"/>
    <w:rsid w:val="00446BE4"/>
    <w:rsid w:val="0046096D"/>
    <w:rsid w:val="00473E29"/>
    <w:rsid w:val="00477B30"/>
    <w:rsid w:val="004940C7"/>
    <w:rsid w:val="004A25DE"/>
    <w:rsid w:val="004A6820"/>
    <w:rsid w:val="004A7E14"/>
    <w:rsid w:val="004C3614"/>
    <w:rsid w:val="004C702A"/>
    <w:rsid w:val="004E3E85"/>
    <w:rsid w:val="004F5BF0"/>
    <w:rsid w:val="0051274B"/>
    <w:rsid w:val="00513018"/>
    <w:rsid w:val="00514DDA"/>
    <w:rsid w:val="0054456D"/>
    <w:rsid w:val="00561199"/>
    <w:rsid w:val="00562310"/>
    <w:rsid w:val="0057428B"/>
    <w:rsid w:val="00575028"/>
    <w:rsid w:val="00575082"/>
    <w:rsid w:val="005A601C"/>
    <w:rsid w:val="005C52A3"/>
    <w:rsid w:val="005D0BD2"/>
    <w:rsid w:val="005D7F05"/>
    <w:rsid w:val="005E6E83"/>
    <w:rsid w:val="005F46E9"/>
    <w:rsid w:val="005F4825"/>
    <w:rsid w:val="006028C9"/>
    <w:rsid w:val="006179E0"/>
    <w:rsid w:val="0062105C"/>
    <w:rsid w:val="00633AB8"/>
    <w:rsid w:val="00641469"/>
    <w:rsid w:val="00644ACB"/>
    <w:rsid w:val="006916A7"/>
    <w:rsid w:val="006D7473"/>
    <w:rsid w:val="006E03C2"/>
    <w:rsid w:val="006F2762"/>
    <w:rsid w:val="006F7B7D"/>
    <w:rsid w:val="00700991"/>
    <w:rsid w:val="00700BC7"/>
    <w:rsid w:val="00706F5E"/>
    <w:rsid w:val="00710823"/>
    <w:rsid w:val="0071149C"/>
    <w:rsid w:val="00722C23"/>
    <w:rsid w:val="00725F86"/>
    <w:rsid w:val="00743664"/>
    <w:rsid w:val="00747C61"/>
    <w:rsid w:val="007510EE"/>
    <w:rsid w:val="007561CE"/>
    <w:rsid w:val="00780C23"/>
    <w:rsid w:val="00785CCC"/>
    <w:rsid w:val="00786FC0"/>
    <w:rsid w:val="00790AD2"/>
    <w:rsid w:val="007A1394"/>
    <w:rsid w:val="007C165E"/>
    <w:rsid w:val="007C4648"/>
    <w:rsid w:val="007F1FB0"/>
    <w:rsid w:val="008053BF"/>
    <w:rsid w:val="0080772E"/>
    <w:rsid w:val="00811383"/>
    <w:rsid w:val="00822557"/>
    <w:rsid w:val="00854F0B"/>
    <w:rsid w:val="0086193B"/>
    <w:rsid w:val="00861E6A"/>
    <w:rsid w:val="008774B2"/>
    <w:rsid w:val="00883B02"/>
    <w:rsid w:val="008923FF"/>
    <w:rsid w:val="008A7074"/>
    <w:rsid w:val="008B5303"/>
    <w:rsid w:val="008D2009"/>
    <w:rsid w:val="008D2827"/>
    <w:rsid w:val="008D386F"/>
    <w:rsid w:val="008F3110"/>
    <w:rsid w:val="008F74B5"/>
    <w:rsid w:val="00907A1D"/>
    <w:rsid w:val="00916F5D"/>
    <w:rsid w:val="00922EA7"/>
    <w:rsid w:val="009248CB"/>
    <w:rsid w:val="009249FD"/>
    <w:rsid w:val="00936EA4"/>
    <w:rsid w:val="00946E2F"/>
    <w:rsid w:val="00967498"/>
    <w:rsid w:val="00986480"/>
    <w:rsid w:val="00987386"/>
    <w:rsid w:val="009A192A"/>
    <w:rsid w:val="009C245F"/>
    <w:rsid w:val="009D076A"/>
    <w:rsid w:val="009D6E39"/>
    <w:rsid w:val="009F1A4C"/>
    <w:rsid w:val="009F4425"/>
    <w:rsid w:val="00A07F07"/>
    <w:rsid w:val="00A1144D"/>
    <w:rsid w:val="00A12783"/>
    <w:rsid w:val="00A14197"/>
    <w:rsid w:val="00A17089"/>
    <w:rsid w:val="00A20820"/>
    <w:rsid w:val="00A31711"/>
    <w:rsid w:val="00A429DC"/>
    <w:rsid w:val="00A43AEB"/>
    <w:rsid w:val="00A4515E"/>
    <w:rsid w:val="00A52F65"/>
    <w:rsid w:val="00A75D7D"/>
    <w:rsid w:val="00A76DFE"/>
    <w:rsid w:val="00A77453"/>
    <w:rsid w:val="00A80F6F"/>
    <w:rsid w:val="00A82444"/>
    <w:rsid w:val="00A853B5"/>
    <w:rsid w:val="00A91A6C"/>
    <w:rsid w:val="00AB3DAF"/>
    <w:rsid w:val="00AC2B38"/>
    <w:rsid w:val="00AD06F2"/>
    <w:rsid w:val="00B21D3B"/>
    <w:rsid w:val="00B22E26"/>
    <w:rsid w:val="00B50444"/>
    <w:rsid w:val="00B50F8D"/>
    <w:rsid w:val="00B51733"/>
    <w:rsid w:val="00B61BCE"/>
    <w:rsid w:val="00B77D2D"/>
    <w:rsid w:val="00B830F4"/>
    <w:rsid w:val="00B85D46"/>
    <w:rsid w:val="00B85DAC"/>
    <w:rsid w:val="00B93964"/>
    <w:rsid w:val="00B9508F"/>
    <w:rsid w:val="00BA3BCD"/>
    <w:rsid w:val="00BA7AC2"/>
    <w:rsid w:val="00BB5663"/>
    <w:rsid w:val="00BB7284"/>
    <w:rsid w:val="00BE181E"/>
    <w:rsid w:val="00BF4438"/>
    <w:rsid w:val="00C3070F"/>
    <w:rsid w:val="00C37FC2"/>
    <w:rsid w:val="00C41B97"/>
    <w:rsid w:val="00C43BBC"/>
    <w:rsid w:val="00C52D46"/>
    <w:rsid w:val="00C8686C"/>
    <w:rsid w:val="00C92072"/>
    <w:rsid w:val="00CB56B3"/>
    <w:rsid w:val="00CC1901"/>
    <w:rsid w:val="00CC3DB7"/>
    <w:rsid w:val="00CC7750"/>
    <w:rsid w:val="00CD6B56"/>
    <w:rsid w:val="00CE290E"/>
    <w:rsid w:val="00CF7745"/>
    <w:rsid w:val="00D02F50"/>
    <w:rsid w:val="00D14949"/>
    <w:rsid w:val="00D17584"/>
    <w:rsid w:val="00D25C4C"/>
    <w:rsid w:val="00D4138D"/>
    <w:rsid w:val="00D62FDE"/>
    <w:rsid w:val="00D64CD5"/>
    <w:rsid w:val="00D70853"/>
    <w:rsid w:val="00D73805"/>
    <w:rsid w:val="00D742B3"/>
    <w:rsid w:val="00D921E1"/>
    <w:rsid w:val="00D95582"/>
    <w:rsid w:val="00D97415"/>
    <w:rsid w:val="00DB5D1E"/>
    <w:rsid w:val="00DB6E14"/>
    <w:rsid w:val="00DB7184"/>
    <w:rsid w:val="00DC0950"/>
    <w:rsid w:val="00DC2F64"/>
    <w:rsid w:val="00DC4593"/>
    <w:rsid w:val="00DE45AD"/>
    <w:rsid w:val="00E12798"/>
    <w:rsid w:val="00E36123"/>
    <w:rsid w:val="00E46555"/>
    <w:rsid w:val="00E63996"/>
    <w:rsid w:val="00E84DB1"/>
    <w:rsid w:val="00E96BAB"/>
    <w:rsid w:val="00EA70B6"/>
    <w:rsid w:val="00EB6A6F"/>
    <w:rsid w:val="00ED6060"/>
    <w:rsid w:val="00EE3EBF"/>
    <w:rsid w:val="00F06A0B"/>
    <w:rsid w:val="00F06B98"/>
    <w:rsid w:val="00F100E5"/>
    <w:rsid w:val="00F171CB"/>
    <w:rsid w:val="00F26933"/>
    <w:rsid w:val="00F37252"/>
    <w:rsid w:val="00F409A5"/>
    <w:rsid w:val="00F46494"/>
    <w:rsid w:val="00F96428"/>
    <w:rsid w:val="00FC25E7"/>
    <w:rsid w:val="00FC580C"/>
    <w:rsid w:val="00FC6FD2"/>
    <w:rsid w:val="00FD177B"/>
    <w:rsid w:val="00FF2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oNotEmbedSmartTags/>
  <w:decimalSymbol w:val=","/>
  <w:listSeparator w:val=";"/>
  <w14:docId w14:val="4B4C2B00"/>
  <w15:chartTrackingRefBased/>
  <w15:docId w15:val="{2CF4701E-F3B5-4116-B568-59B220E97D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2"/>
      <w:lang w:eastAsia="zh-CN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spacing w:before="240" w:after="60"/>
      <w:outlineLvl w:val="0"/>
    </w:pPr>
    <w:rPr>
      <w:b/>
      <w:kern w:val="2"/>
      <w:sz w:val="26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240" w:after="60"/>
      <w:outlineLvl w:val="1"/>
    </w:pPr>
    <w:rPr>
      <w:i/>
      <w:sz w:val="24"/>
      <w:u w:val="single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spacing w:before="240" w:after="60"/>
      <w:outlineLvl w:val="3"/>
    </w:pPr>
    <w:rPr>
      <w:b/>
      <w:i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rFonts w:ascii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 w:hint="default"/>
    </w:rPr>
  </w:style>
  <w:style w:type="character" w:customStyle="1" w:styleId="WW8Num2z0">
    <w:name w:val="WW8Num2z0"/>
    <w:rPr>
      <w:rFonts w:ascii="Symbol" w:hAnsi="Symbol" w:cs="Symbol" w:hint="default"/>
      <w:sz w:val="18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4z0">
    <w:name w:val="WW8Num4z0"/>
    <w:rPr>
      <w:rFonts w:ascii="Arial Narrow" w:eastAsia="Times New Roman" w:hAnsi="Arial Narrow" w:cs="Times New Roman" w:hint="default"/>
      <w:szCs w:val="22"/>
    </w:rPr>
  </w:style>
  <w:style w:type="character" w:customStyle="1" w:styleId="WW8Num4z1">
    <w:name w:val="WW8Num4z1"/>
    <w:rPr>
      <w:rFonts w:ascii="Courier New" w:hAnsi="Courier New" w:cs="Courier New" w:hint="default"/>
    </w:rPr>
  </w:style>
  <w:style w:type="character" w:customStyle="1" w:styleId="WW8Num4z2">
    <w:name w:val="WW8Num4z2"/>
    <w:rPr>
      <w:rFonts w:ascii="Wingdings" w:hAnsi="Wingdings" w:cs="Wingdings" w:hint="default"/>
    </w:rPr>
  </w:style>
  <w:style w:type="character" w:customStyle="1" w:styleId="WW8Num4z3">
    <w:name w:val="WW8Num4z3"/>
    <w:rPr>
      <w:rFonts w:ascii="Symbol" w:hAnsi="Symbol" w:cs="Symbol" w:hint="default"/>
    </w:rPr>
  </w:style>
  <w:style w:type="character" w:customStyle="1" w:styleId="WW8Num5z0">
    <w:name w:val="WW8Num5z0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8z0">
    <w:name w:val="WW8Num8z0"/>
    <w:rPr>
      <w:rFonts w:ascii="Symbol" w:eastAsia="Times New Roman" w:hAnsi="Symbol" w:cs="Times New Roman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Policepardfaut1">
    <w:name w:val="Police par défaut1"/>
  </w:style>
  <w:style w:type="character" w:styleId="Numrodepage">
    <w:name w:val="page number"/>
    <w:basedOn w:val="Policepardfaut1"/>
  </w:style>
  <w:style w:type="character" w:customStyle="1" w:styleId="Caractresdenotedebasdepage">
    <w:name w:val="Caractères de note de bas de page"/>
    <w:rPr>
      <w:vertAlign w:val="superscript"/>
    </w:rPr>
  </w:style>
  <w:style w:type="character" w:styleId="Lienhypertexte">
    <w:name w:val="Hyperlink"/>
    <w:uiPriority w:val="99"/>
    <w:rPr>
      <w:color w:val="0000FF"/>
      <w:u w:val="single"/>
    </w:rPr>
  </w:style>
  <w:style w:type="character" w:styleId="Accentuation">
    <w:name w:val="Emphasis"/>
    <w:qFormat/>
    <w:rPr>
      <w:i/>
      <w:iCs/>
    </w:rPr>
  </w:style>
  <w:style w:type="character" w:customStyle="1" w:styleId="object">
    <w:name w:val="object"/>
  </w:style>
  <w:style w:type="character" w:customStyle="1" w:styleId="TextedebullesCar">
    <w:name w:val="Texte de bulles Car"/>
    <w:rPr>
      <w:rFonts w:ascii="Tahoma" w:hAnsi="Tahoma" w:cs="Tahoma"/>
      <w:sz w:val="16"/>
      <w:szCs w:val="16"/>
    </w:rPr>
  </w:style>
  <w:style w:type="paragraph" w:customStyle="1" w:styleId="Titre10">
    <w:name w:val="Titre1"/>
    <w:basedOn w:val="Normal"/>
    <w:next w:val="Corpsdetexte"/>
    <w:pPr>
      <w:jc w:val="center"/>
    </w:pPr>
    <w:rPr>
      <w:b/>
      <w:sz w:val="26"/>
    </w:rPr>
  </w:style>
  <w:style w:type="paragraph" w:styleId="Corpsdetexte">
    <w:name w:val="Body Text"/>
    <w:basedOn w:val="Normal"/>
    <w:pPr>
      <w:spacing w:after="140" w:line="276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Arial"/>
    </w:rPr>
  </w:style>
  <w:style w:type="paragraph" w:styleId="TM1">
    <w:name w:val="toc 1"/>
    <w:basedOn w:val="Normal"/>
    <w:next w:val="Normal"/>
    <w:uiPriority w:val="39"/>
    <w:pPr>
      <w:tabs>
        <w:tab w:val="right" w:pos="9071"/>
      </w:tabs>
      <w:spacing w:before="200" w:after="200"/>
    </w:pPr>
    <w:rPr>
      <w:b/>
      <w:caps/>
      <w:u w:val="single"/>
    </w:rPr>
  </w:style>
  <w:style w:type="paragraph" w:customStyle="1" w:styleId="En-tteetpieddepage">
    <w:name w:val="En-tête et pied de page"/>
    <w:basedOn w:val="Normal"/>
    <w:pPr>
      <w:suppressLineNumbers/>
      <w:tabs>
        <w:tab w:val="center" w:pos="4819"/>
        <w:tab w:val="right" w:pos="9638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TM2">
    <w:name w:val="toc 2"/>
    <w:basedOn w:val="Normal"/>
    <w:next w:val="Normal"/>
    <w:uiPriority w:val="39"/>
    <w:pPr>
      <w:tabs>
        <w:tab w:val="right" w:pos="9072"/>
      </w:tabs>
    </w:pPr>
    <w:rPr>
      <w:b/>
      <w:smallCaps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TM3">
    <w:name w:val="toc 3"/>
    <w:basedOn w:val="Normal"/>
    <w:next w:val="Normal"/>
    <w:pPr>
      <w:tabs>
        <w:tab w:val="right" w:pos="9071"/>
      </w:tabs>
    </w:pPr>
    <w:rPr>
      <w:smallCaps/>
    </w:rPr>
  </w:style>
  <w:style w:type="paragraph" w:customStyle="1" w:styleId="Style1">
    <w:name w:val="Style1"/>
    <w:basedOn w:val="Titre2"/>
    <w:pPr>
      <w:numPr>
        <w:ilvl w:val="0"/>
        <w:numId w:val="0"/>
      </w:numPr>
      <w:ind w:left="851"/>
    </w:pPr>
  </w:style>
  <w:style w:type="paragraph" w:styleId="TM4">
    <w:name w:val="toc 4"/>
    <w:basedOn w:val="Normal"/>
    <w:next w:val="Normal"/>
    <w:pPr>
      <w:tabs>
        <w:tab w:val="right" w:pos="9071"/>
      </w:tabs>
    </w:pPr>
  </w:style>
  <w:style w:type="paragraph" w:styleId="TM5">
    <w:name w:val="toc 5"/>
    <w:basedOn w:val="Normal"/>
    <w:next w:val="Normal"/>
    <w:pPr>
      <w:tabs>
        <w:tab w:val="right" w:pos="9071"/>
      </w:tabs>
    </w:pPr>
  </w:style>
  <w:style w:type="paragraph" w:styleId="TM6">
    <w:name w:val="toc 6"/>
    <w:basedOn w:val="Normal"/>
    <w:next w:val="Normal"/>
    <w:pPr>
      <w:tabs>
        <w:tab w:val="right" w:pos="9071"/>
      </w:tabs>
    </w:pPr>
  </w:style>
  <w:style w:type="paragraph" w:styleId="TM7">
    <w:name w:val="toc 7"/>
    <w:basedOn w:val="Normal"/>
    <w:next w:val="Normal"/>
    <w:pPr>
      <w:tabs>
        <w:tab w:val="right" w:pos="9071"/>
      </w:tabs>
    </w:pPr>
  </w:style>
  <w:style w:type="paragraph" w:styleId="TM8">
    <w:name w:val="toc 8"/>
    <w:basedOn w:val="Normal"/>
    <w:next w:val="Normal"/>
    <w:pPr>
      <w:tabs>
        <w:tab w:val="right" w:pos="9071"/>
      </w:tabs>
    </w:pPr>
  </w:style>
  <w:style w:type="paragraph" w:styleId="TM9">
    <w:name w:val="toc 9"/>
    <w:basedOn w:val="Normal"/>
    <w:next w:val="Normal"/>
    <w:pPr>
      <w:tabs>
        <w:tab w:val="right" w:pos="9071"/>
      </w:tabs>
    </w:pPr>
  </w:style>
  <w:style w:type="paragraph" w:customStyle="1" w:styleId="Commentaire1">
    <w:name w:val="Commentaire1"/>
    <w:basedOn w:val="Normal"/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  <w:jc w:val="both"/>
    </w:pPr>
  </w:style>
  <w:style w:type="paragraph" w:customStyle="1" w:styleId="Normal2">
    <w:name w:val="Normal2"/>
    <w:basedOn w:val="Normal"/>
    <w:link w:val="Normal2Car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  <w:jc w:val="both"/>
    </w:pPr>
  </w:style>
  <w:style w:type="paragraph" w:customStyle="1" w:styleId="Erreur">
    <w:name w:val="Erreur"/>
    <w:basedOn w:val="Normal"/>
    <w:pPr>
      <w:jc w:val="center"/>
    </w:pPr>
    <w:rPr>
      <w:i/>
      <w:sz w:val="20"/>
    </w:rPr>
  </w:style>
  <w:style w:type="paragraph" w:styleId="Notedebasdepage">
    <w:name w:val="footnote text"/>
    <w:basedOn w:val="Normal"/>
    <w:rPr>
      <w:sz w:val="16"/>
    </w:rPr>
  </w:style>
  <w:style w:type="paragraph" w:styleId="Signature">
    <w:name w:val="Signature"/>
    <w:basedOn w:val="Normal"/>
    <w:pPr>
      <w:ind w:left="4252"/>
    </w:pPr>
  </w:style>
  <w:style w:type="paragraph" w:customStyle="1" w:styleId="Tabulation-Point2">
    <w:name w:val="Tabulation - Point 2"/>
    <w:basedOn w:val="Normal"/>
    <w:pPr>
      <w:tabs>
        <w:tab w:val="left" w:leader="dot" w:pos="9072"/>
      </w:tabs>
    </w:pPr>
  </w:style>
  <w:style w:type="paragraph" w:customStyle="1" w:styleId="Tabulation-Points">
    <w:name w:val="Tabulation - Points"/>
    <w:basedOn w:val="Normal"/>
    <w:pPr>
      <w:tabs>
        <w:tab w:val="left" w:leader="dot" w:pos="9072"/>
      </w:tabs>
      <w:ind w:left="284"/>
    </w:pPr>
  </w:style>
  <w:style w:type="paragraph" w:customStyle="1" w:styleId="Tabulation-Points2">
    <w:name w:val="Tabulation - Points 2"/>
    <w:basedOn w:val="Tabulation-Point2"/>
  </w:style>
  <w:style w:type="paragraph" w:customStyle="1" w:styleId="AdressePageDeGarde">
    <w:name w:val="AdressePageDeGarde"/>
    <w:basedOn w:val="Normal"/>
    <w:pPr>
      <w:jc w:val="center"/>
    </w:pPr>
    <w:rPr>
      <w:b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ntenudecadre">
    <w:name w:val="Contenu de cadre"/>
    <w:basedOn w:val="Normal"/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En-ttegauche">
    <w:name w:val="En-tête gauche"/>
    <w:basedOn w:val="En-tte"/>
    <w:pPr>
      <w:suppressLineNumbers/>
      <w:tabs>
        <w:tab w:val="clear" w:pos="4536"/>
        <w:tab w:val="clear" w:pos="9072"/>
        <w:tab w:val="center" w:pos="4535"/>
        <w:tab w:val="right" w:pos="9070"/>
      </w:tabs>
    </w:pPr>
  </w:style>
  <w:style w:type="paragraph" w:customStyle="1" w:styleId="Default">
    <w:name w:val="Default"/>
    <w:rsid w:val="00446BE4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paragraph" w:styleId="Paragraphedeliste">
    <w:name w:val="List Paragraph"/>
    <w:basedOn w:val="Normal"/>
    <w:qFormat/>
    <w:rsid w:val="00BA7AC2"/>
    <w:pPr>
      <w:ind w:left="708"/>
    </w:pPr>
  </w:style>
  <w:style w:type="paragraph" w:styleId="Sansinterligne">
    <w:name w:val="No Spacing"/>
    <w:link w:val="SansinterligneCar"/>
    <w:uiPriority w:val="1"/>
    <w:qFormat/>
    <w:rsid w:val="00A1144D"/>
    <w:rPr>
      <w:rFonts w:ascii="Calibri" w:eastAsia="Calibri" w:hAnsi="Calibri"/>
      <w:sz w:val="22"/>
      <w:szCs w:val="22"/>
      <w:lang w:eastAsia="en-US"/>
    </w:rPr>
  </w:style>
  <w:style w:type="character" w:customStyle="1" w:styleId="SansinterligneCar">
    <w:name w:val="Sans interligne Car"/>
    <w:link w:val="Sansinterligne"/>
    <w:uiPriority w:val="1"/>
    <w:qFormat/>
    <w:rsid w:val="00A1144D"/>
    <w:rPr>
      <w:rFonts w:ascii="Calibri" w:eastAsia="Calibri" w:hAnsi="Calibri"/>
      <w:sz w:val="22"/>
      <w:szCs w:val="22"/>
      <w:lang w:eastAsia="en-US"/>
    </w:rPr>
  </w:style>
  <w:style w:type="character" w:customStyle="1" w:styleId="Normal2Car">
    <w:name w:val="Normal2 Car"/>
    <w:link w:val="Normal2"/>
    <w:rsid w:val="008D2009"/>
    <w:rPr>
      <w:sz w:val="22"/>
      <w:lang w:eastAsia="zh-CN"/>
    </w:rPr>
  </w:style>
  <w:style w:type="character" w:styleId="Mentionnonrsolue">
    <w:name w:val="Unresolved Mention"/>
    <w:basedOn w:val="Policepardfaut"/>
    <w:uiPriority w:val="99"/>
    <w:semiHidden/>
    <w:unhideWhenUsed/>
    <w:rsid w:val="006E03C2"/>
    <w:rPr>
      <w:color w:val="605E5C"/>
      <w:shd w:val="clear" w:color="auto" w:fill="E1DFDD"/>
    </w:rPr>
  </w:style>
  <w:style w:type="table" w:styleId="Grilledutableau">
    <w:name w:val="Table Grid"/>
    <w:basedOn w:val="TableauNormal"/>
    <w:uiPriority w:val="39"/>
    <w:rsid w:val="007A13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eddepageCar">
    <w:name w:val="Pied de page Car"/>
    <w:basedOn w:val="Policepardfaut"/>
    <w:link w:val="Pieddepage"/>
    <w:uiPriority w:val="99"/>
    <w:rsid w:val="00633AB8"/>
    <w:rPr>
      <w:sz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38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46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24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45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10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7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2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8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58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46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240ca52-253f-4587-87da-0b217ad2d78f"/>
    <lcf76f155ced4ddcb4097134ff3c332f xmlns="745a428a-1a69-48f0-bee3-d73ba18f2dfa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62D17EF8257B4CA34AB3056D586AF4" ma:contentTypeVersion="18" ma:contentTypeDescription="Crée un document." ma:contentTypeScope="" ma:versionID="bd349a3ec8a6de0f99f32b98d7cb2e33">
  <xsd:schema xmlns:xsd="http://www.w3.org/2001/XMLSchema" xmlns:xs="http://www.w3.org/2001/XMLSchema" xmlns:p="http://schemas.microsoft.com/office/2006/metadata/properties" xmlns:ns2="745a428a-1a69-48f0-bee3-d73ba18f2dfa" xmlns:ns3="b240ca52-253f-4587-87da-0b217ad2d78f" targetNamespace="http://schemas.microsoft.com/office/2006/metadata/properties" ma:root="true" ma:fieldsID="d125436ae1e42797565c59a2678f9c40" ns2:_="" ns3:_="">
    <xsd:import namespace="745a428a-1a69-48f0-bee3-d73ba18f2dfa"/>
    <xsd:import namespace="b240ca52-253f-4587-87da-0b217ad2d7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Locatio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45a428a-1a69-48f0-bee3-d73ba18f2df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alises d’images" ma:readOnly="false" ma:fieldId="{5cf76f15-5ced-4ddc-b409-7134ff3c332f}" ma:taxonomyMulti="true" ma:sspId="d2051e3f-dc6f-4111-ac46-4a9a8602481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0ca52-253f-4587-87da-0b217ad2d78f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80fd93e-d5a4-4089-b63a-712a1d8dcd7d}" ma:internalName="TaxCatchAll" ma:showField="CatchAllData" ma:web="b240ca52-253f-4587-87da-0b217ad2d7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BFE2ACD-E3C5-4629-9FE8-BFBFC594CCB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A1B8E83-9BB6-4D46-9483-F200BA76E9F5}">
  <ds:schemaRefs>
    <ds:schemaRef ds:uri="http://purl.org/dc/dcmitype/"/>
    <ds:schemaRef ds:uri="b240ca52-253f-4587-87da-0b217ad2d78f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www.w3.org/XML/1998/namespace"/>
    <ds:schemaRef ds:uri="http://schemas.openxmlformats.org/package/2006/metadata/core-properties"/>
    <ds:schemaRef ds:uri="745a428a-1a69-48f0-bee3-d73ba18f2dfa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00A2010E-F1A4-4BEF-937B-F11E8BD32AB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EC9DE62-95B2-43F9-AB0E-D46EAB63C5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45a428a-1a69-48f0-bee3-d73ba18f2dfa"/>
    <ds:schemaRef ds:uri="b240ca52-253f-4587-87da-0b217ad2d7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1238</TotalTime>
  <Pages>6</Pages>
  <Words>1408</Words>
  <Characters>7745</Characters>
  <Application>Microsoft Office Word</Application>
  <DocSecurity>0</DocSecurity>
  <Lines>64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MARCHES PUBLICS DE FOURNITURES COURANTES ET SERVICES</vt:lpstr>
    </vt:vector>
  </TitlesOfParts>
  <Company>INSA Rennes</Company>
  <LinksUpToDate>false</LinksUpToDate>
  <CharactersWithSpaces>9135</CharactersWithSpaces>
  <SharedDoc>false</SharedDoc>
  <HLinks>
    <vt:vector size="210" baseType="variant">
      <vt:variant>
        <vt:i4>3473464</vt:i4>
      </vt:variant>
      <vt:variant>
        <vt:i4>186</vt:i4>
      </vt:variant>
      <vt:variant>
        <vt:i4>0</vt:i4>
      </vt:variant>
      <vt:variant>
        <vt:i4>5</vt:i4>
      </vt:variant>
      <vt:variant>
        <vt:lpwstr>https://communaute.chorus-pro.gouv.fr/</vt:lpwstr>
      </vt:variant>
      <vt:variant>
        <vt:lpwstr/>
      </vt:variant>
      <vt:variant>
        <vt:i4>5308490</vt:i4>
      </vt:variant>
      <vt:variant>
        <vt:i4>183</vt:i4>
      </vt:variant>
      <vt:variant>
        <vt:i4>0</vt:i4>
      </vt:variant>
      <vt:variant>
        <vt:i4>5</vt:i4>
      </vt:variant>
      <vt:variant>
        <vt:lpwstr>callto:02%2023%2023%2082%2000</vt:lpwstr>
      </vt:variant>
      <vt:variant>
        <vt:lpwstr/>
      </vt:variant>
      <vt:variant>
        <vt:i4>2949133</vt:i4>
      </vt:variant>
      <vt:variant>
        <vt:i4>180</vt:i4>
      </vt:variant>
      <vt:variant>
        <vt:i4>0</vt:i4>
      </vt:variant>
      <vt:variant>
        <vt:i4>5</vt:i4>
      </vt:variant>
      <vt:variant>
        <vt:lpwstr>mailto:service-facturier@insa-rennes.fr</vt:lpwstr>
      </vt:variant>
      <vt:variant>
        <vt:lpwstr/>
      </vt:variant>
      <vt:variant>
        <vt:i4>3211264</vt:i4>
      </vt:variant>
      <vt:variant>
        <vt:i4>177</vt:i4>
      </vt:variant>
      <vt:variant>
        <vt:i4>0</vt:i4>
      </vt:variant>
      <vt:variant>
        <vt:i4>5</vt:i4>
      </vt:variant>
      <vt:variant>
        <vt:lpwstr>mailto:personnel-sbf@insa-rennes.fr</vt:lpwstr>
      </vt:variant>
      <vt:variant>
        <vt:lpwstr/>
      </vt:variant>
      <vt:variant>
        <vt:i4>4653154</vt:i4>
      </vt:variant>
      <vt:variant>
        <vt:i4>174</vt:i4>
      </vt:variant>
      <vt:variant>
        <vt:i4>0</vt:i4>
      </vt:variant>
      <vt:variant>
        <vt:i4>5</vt:i4>
      </vt:variant>
      <vt:variant>
        <vt:lpwstr>mailto:marches-publics@insa-rennes.fr</vt:lpwstr>
      </vt:variant>
      <vt:variant>
        <vt:lpwstr/>
      </vt:variant>
      <vt:variant>
        <vt:i4>1572922</vt:i4>
      </vt:variant>
      <vt:variant>
        <vt:i4>171</vt:i4>
      </vt:variant>
      <vt:variant>
        <vt:i4>0</vt:i4>
      </vt:variant>
      <vt:variant>
        <vt:i4>5</vt:i4>
      </vt:variant>
      <vt:variant>
        <vt:lpwstr>mailto:cedric.delaunay@insa-rennes.fr</vt:lpwstr>
      </vt:variant>
      <vt:variant>
        <vt:lpwstr/>
      </vt:variant>
      <vt:variant>
        <vt:i4>7995481</vt:i4>
      </vt:variant>
      <vt:variant>
        <vt:i4>168</vt:i4>
      </vt:variant>
      <vt:variant>
        <vt:i4>0</vt:i4>
      </vt:variant>
      <vt:variant>
        <vt:i4>5</vt:i4>
      </vt:variant>
      <vt:variant>
        <vt:lpwstr>mailto:davy.pech@insa-rennes.fr</vt:lpwstr>
      </vt:variant>
      <vt:variant>
        <vt:lpwstr/>
      </vt:variant>
      <vt:variant>
        <vt:i4>6619208</vt:i4>
      </vt:variant>
      <vt:variant>
        <vt:i4>165</vt:i4>
      </vt:variant>
      <vt:variant>
        <vt:i4>0</vt:i4>
      </vt:variant>
      <vt:variant>
        <vt:i4>5</vt:i4>
      </vt:variant>
      <vt:variant>
        <vt:lpwstr>mailto:dsi-reseau@insa-rennes.fr</vt:lpwstr>
      </vt:variant>
      <vt:variant>
        <vt:lpwstr/>
      </vt:variant>
      <vt:variant>
        <vt:i4>1966138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_Toc54016498</vt:lpwstr>
      </vt:variant>
      <vt:variant>
        <vt:i4>1114170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_Toc54016497</vt:lpwstr>
      </vt:variant>
      <vt:variant>
        <vt:i4>1048634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_Toc54016496</vt:lpwstr>
      </vt:variant>
      <vt:variant>
        <vt:i4>1245242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_Toc54016495</vt:lpwstr>
      </vt:variant>
      <vt:variant>
        <vt:i4>1179706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_Toc54016494</vt:lpwstr>
      </vt:variant>
      <vt:variant>
        <vt:i4>1376314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_Toc54016493</vt:lpwstr>
      </vt:variant>
      <vt:variant>
        <vt:i4>1310778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_Toc54016492</vt:lpwstr>
      </vt:variant>
      <vt:variant>
        <vt:i4>1507386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_Toc54016491</vt:lpwstr>
      </vt:variant>
      <vt:variant>
        <vt:i4>1441850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_Toc54016490</vt:lpwstr>
      </vt:variant>
      <vt:variant>
        <vt:i4>2031675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_Toc54016489</vt:lpwstr>
      </vt:variant>
      <vt:variant>
        <vt:i4>1966139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_Toc54016488</vt:lpwstr>
      </vt:variant>
      <vt:variant>
        <vt:i4>1114171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_Toc54016487</vt:lpwstr>
      </vt:variant>
      <vt:variant>
        <vt:i4>1048635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_Toc54016486</vt:lpwstr>
      </vt:variant>
      <vt:variant>
        <vt:i4>1245243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_Toc54016485</vt:lpwstr>
      </vt:variant>
      <vt:variant>
        <vt:i4>1179707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_Toc54016484</vt:lpwstr>
      </vt:variant>
      <vt:variant>
        <vt:i4>1376315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_Toc54016483</vt:lpwstr>
      </vt:variant>
      <vt:variant>
        <vt:i4>1310779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_Toc54016482</vt:lpwstr>
      </vt:variant>
      <vt:variant>
        <vt:i4>1507387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_Toc54016481</vt:lpwstr>
      </vt:variant>
      <vt:variant>
        <vt:i4>1441851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_Toc54016480</vt:lpwstr>
      </vt:variant>
      <vt:variant>
        <vt:i4>2031668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_Toc54016479</vt:lpwstr>
      </vt:variant>
      <vt:variant>
        <vt:i4>1966132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_Toc54016478</vt:lpwstr>
      </vt:variant>
      <vt:variant>
        <vt:i4>1114164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_Toc54016477</vt:lpwstr>
      </vt:variant>
      <vt:variant>
        <vt:i4>1048628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_Toc54016476</vt:lpwstr>
      </vt:variant>
      <vt:variant>
        <vt:i4>1245236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_Toc54016475</vt:lpwstr>
      </vt:variant>
      <vt:variant>
        <vt:i4>1179700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_Toc54016474</vt:lpwstr>
      </vt:variant>
      <vt:variant>
        <vt:i4>1376308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_Toc54016473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_Toc54016472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MARCHES PUBLICS DE FOURNITURES COURANTES ET SERVICES</dc:title>
  <dc:subject/>
  <dc:creator>AGYSOFT</dc:creator>
  <cp:keywords/>
  <cp:lastModifiedBy>Khemici Carinne</cp:lastModifiedBy>
  <cp:revision>66</cp:revision>
  <cp:lastPrinted>2025-06-12T16:40:00Z</cp:lastPrinted>
  <dcterms:created xsi:type="dcterms:W3CDTF">2024-12-20T10:36:00Z</dcterms:created>
  <dcterms:modified xsi:type="dcterms:W3CDTF">2025-06-17T13:31:00Z</dcterms:modified>
</cp:coreProperties>
</file>